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2565C63F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="00B65C78" w:rsidRPr="00B65C78">
        <w:rPr>
          <w:rFonts w:ascii="Garamond" w:hAnsi="Garamond"/>
          <w:b/>
          <w:bCs/>
          <w:sz w:val="32"/>
          <w:szCs w:val="36"/>
        </w:rPr>
        <w:t>na software</w:t>
      </w:r>
      <w:r w:rsidRPr="00B65C78">
        <w:rPr>
          <w:rFonts w:ascii="Garamond" w:hAnsi="Garamond"/>
          <w:b/>
          <w:bCs/>
          <w:sz w:val="32"/>
          <w:szCs w:val="36"/>
        </w:rPr>
        <w:t xml:space="preserve"> (III.)“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11F4F6B" w:rsidR="00EB6175" w:rsidRPr="00F4269B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B65C78" w:rsidRPr="00B65C78">
        <w:rPr>
          <w:rFonts w:ascii="Garamond" w:hAnsi="Garamond"/>
          <w:sz w:val="24"/>
          <w:szCs w:val="24"/>
        </w:rPr>
        <w:t>Software</w:t>
      </w:r>
      <w:r w:rsidRPr="00B65C78">
        <w:rPr>
          <w:rFonts w:ascii="Garamond" w:hAnsi="Garamond"/>
          <w:sz w:val="24"/>
          <w:szCs w:val="24"/>
        </w:rPr>
        <w:t xml:space="preserve"> (III.) </w:t>
      </w:r>
      <w:r w:rsidR="00B65C78" w:rsidRPr="00B65C78">
        <w:rPr>
          <w:rFonts w:ascii="Garamond" w:hAnsi="Garamond"/>
          <w:sz w:val="24"/>
          <w:szCs w:val="24"/>
        </w:rPr>
        <w:t>0</w:t>
      </w:r>
      <w:r w:rsidR="00047EED">
        <w:rPr>
          <w:rFonts w:ascii="Garamond" w:hAnsi="Garamond"/>
          <w:sz w:val="24"/>
          <w:szCs w:val="24"/>
        </w:rPr>
        <w:t>1</w:t>
      </w:r>
      <w:r w:rsidR="00052A05">
        <w:rPr>
          <w:rFonts w:ascii="Garamond" w:hAnsi="Garamond"/>
          <w:sz w:val="24"/>
          <w:szCs w:val="24"/>
        </w:rPr>
        <w:t>3</w:t>
      </w:r>
      <w:r w:rsidRPr="00B65C78">
        <w:rPr>
          <w:rFonts w:ascii="Garamond" w:hAnsi="Garamond"/>
          <w:sz w:val="24"/>
          <w:szCs w:val="24"/>
        </w:rPr>
        <w:t>-202</w:t>
      </w:r>
      <w:r w:rsidR="003905E3">
        <w:rPr>
          <w:rFonts w:ascii="Garamond" w:hAnsi="Garamond"/>
          <w:sz w:val="24"/>
          <w:szCs w:val="24"/>
        </w:rPr>
        <w:t>2</w:t>
      </w:r>
    </w:p>
    <w:p w14:paraId="734915B7" w14:textId="2BE5FF5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52A05" w:rsidRPr="00CA650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https://zakazky.zcu.cz/contract_display_5434.html</w:t>
        </w:r>
      </w:hyperlink>
    </w:p>
    <w:p w14:paraId="2B5F5335" w14:textId="3BCED24C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B7B51D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2A05">
        <w:rPr>
          <w:rFonts w:ascii="Garamond" w:hAnsi="Garamond" w:cs="Arial"/>
          <w:sz w:val="22"/>
          <w:szCs w:val="22"/>
        </w:rPr>
        <w:t>22</w:t>
      </w:r>
      <w:r w:rsidR="004F7D59" w:rsidRPr="004F7D59">
        <w:rPr>
          <w:rFonts w:ascii="Garamond" w:hAnsi="Garamond" w:cs="Arial"/>
          <w:sz w:val="22"/>
          <w:szCs w:val="22"/>
        </w:rPr>
        <w:t>.</w:t>
      </w:r>
      <w:r w:rsidR="00047EED">
        <w:rPr>
          <w:rFonts w:ascii="Garamond" w:hAnsi="Garamond" w:cs="Arial"/>
          <w:sz w:val="22"/>
          <w:szCs w:val="22"/>
        </w:rPr>
        <w:t>0</w:t>
      </w:r>
      <w:r w:rsidR="00052A05">
        <w:rPr>
          <w:rFonts w:ascii="Garamond" w:hAnsi="Garamond" w:cs="Arial"/>
          <w:sz w:val="22"/>
          <w:szCs w:val="22"/>
        </w:rPr>
        <w:t>8</w:t>
      </w:r>
      <w:r w:rsidR="004F7D59" w:rsidRPr="004F7D59">
        <w:rPr>
          <w:rFonts w:ascii="Garamond" w:hAnsi="Garamond" w:cs="Arial"/>
          <w:sz w:val="22"/>
          <w:szCs w:val="22"/>
        </w:rPr>
        <w:t>.202</w:t>
      </w:r>
      <w:r w:rsidR="00A97ACD">
        <w:rPr>
          <w:rFonts w:ascii="Garamond" w:hAnsi="Garamond" w:cs="Arial"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A14278">
        <w:rPr>
          <w:rFonts w:ascii="Garamond" w:hAnsi="Garamond" w:cs="Arial"/>
          <w:sz w:val="22"/>
          <w:szCs w:val="22"/>
        </w:rPr>
        <w:t>09</w:t>
      </w:r>
      <w:r w:rsidR="004F7D59">
        <w:rPr>
          <w:rFonts w:ascii="Garamond" w:hAnsi="Garamond" w:cs="Arial"/>
          <w:sz w:val="22"/>
          <w:szCs w:val="22"/>
        </w:rPr>
        <w:t>:</w:t>
      </w:r>
      <w:r w:rsidR="00C7461E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32873AD0" w:rsidR="002F419F" w:rsidRPr="00F54D1D" w:rsidRDefault="00052A05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DF0D9C">
        <w:rPr>
          <w:rFonts w:ascii="Garamond" w:hAnsi="Garamond" w:cs="Arial"/>
          <w:sz w:val="22"/>
          <w:szCs w:val="22"/>
        </w:rPr>
        <w:t>, tel.: +420</w:t>
      </w:r>
      <w:r w:rsidR="006C69C1" w:rsidRPr="00DF0D9C">
        <w:rPr>
          <w:rFonts w:ascii="Garamond" w:hAnsi="Garamond" w:cs="Arial"/>
          <w:sz w:val="22"/>
          <w:szCs w:val="22"/>
        </w:rPr>
        <w:t> 377 631 3</w:t>
      </w:r>
      <w:r w:rsidR="00DF0D9C" w:rsidRPr="00DF0D9C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DF0D9C">
        <w:rPr>
          <w:rFonts w:ascii="Garamond" w:hAnsi="Garamond" w:cs="Arial"/>
          <w:sz w:val="22"/>
          <w:szCs w:val="22"/>
        </w:rPr>
        <w:t xml:space="preserve"> e-mail: </w:t>
      </w:r>
      <w:r>
        <w:rPr>
          <w:rFonts w:ascii="Garamond" w:hAnsi="Garamond" w:cs="Arial"/>
          <w:bCs/>
          <w:sz w:val="22"/>
          <w:szCs w:val="22"/>
        </w:rPr>
        <w:t>vitko</w:t>
      </w:r>
      <w:r w:rsidR="00DF0D9C" w:rsidRPr="00DF0D9C">
        <w:rPr>
          <w:rFonts w:ascii="Garamond" w:hAnsi="Garamond" w:cs="Arial"/>
          <w:bCs/>
          <w:sz w:val="22"/>
          <w:szCs w:val="22"/>
        </w:rPr>
        <w:t>v</w:t>
      </w:r>
      <w:r w:rsidR="00E929D9" w:rsidRPr="00DF0D9C">
        <w:rPr>
          <w:rFonts w:ascii="Garamond" w:hAnsi="Garamond" w:cs="Arial"/>
          <w:sz w:val="22"/>
          <w:szCs w:val="22"/>
        </w:rPr>
        <w:t>@</w:t>
      </w:r>
      <w:r w:rsidR="003C1FD6" w:rsidRPr="00DF0D9C">
        <w:rPr>
          <w:rFonts w:ascii="Garamond" w:hAnsi="Garamond" w:cs="Arial"/>
          <w:sz w:val="22"/>
          <w:szCs w:val="22"/>
        </w:rPr>
        <w:t>ps</w:t>
      </w:r>
      <w:r w:rsidR="001905EC" w:rsidRPr="00DF0D9C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DBD5FA6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1E5E8D" w:rsidRPr="001E5E8D">
        <w:rPr>
          <w:rFonts w:ascii="Garamond" w:hAnsi="Garamond" w:cs="Arial"/>
        </w:rPr>
        <w:t>software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585CAA88" w:rsidR="00E66C11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76071A9D" w14:textId="24D23B74" w:rsidR="00D90533" w:rsidRPr="00DB45AA" w:rsidRDefault="00D90533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Jsou-li součástí nabídky licenční podmínky, mohou být předloženy v anglickém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AC5C2C9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D8566F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A97ACD">
        <w:rPr>
          <w:rFonts w:ascii="Garamond" w:hAnsi="Garamond" w:cs="Arial"/>
          <w:sz w:val="22"/>
          <w:szCs w:val="22"/>
        </w:rPr>
        <w:t>6</w:t>
      </w:r>
      <w:r w:rsidR="00A97ACD" w:rsidRPr="00F4269B">
        <w:rPr>
          <w:rFonts w:ascii="Garamond" w:hAnsi="Garamond" w:cs="Arial"/>
          <w:sz w:val="22"/>
          <w:szCs w:val="22"/>
        </w:rPr>
        <w:t xml:space="preserve"> </w:t>
      </w:r>
      <w:r w:rsidR="008E194E">
        <w:rPr>
          <w:rFonts w:ascii="Garamond" w:hAnsi="Garamond" w:cs="Arial"/>
          <w:sz w:val="22"/>
          <w:szCs w:val="22"/>
        </w:rPr>
        <w:t xml:space="preserve">a 8.7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D8566F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176EB23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6A2750D1" w14:textId="593EBC0F" w:rsidR="00B31E62" w:rsidRDefault="00B31E62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B31E62">
        <w:rPr>
          <w:rFonts w:ascii="Garamond" w:hAnsi="Garamond" w:cs="Arial"/>
          <w:sz w:val="22"/>
          <w:szCs w:val="22"/>
        </w:rPr>
        <w:t xml:space="preserve">V příloze č. 2 Závazného návrhu smlouvy je dodavatel povinen doplnit obchodní název a typ nabízeného Předmětu plnění u příslušné položky, pokud Zadavatel takové údaje u dané položky vyžaduje doplnit, tj. pokud je příslušná buňka tabulky </w:t>
      </w:r>
      <w:r w:rsidRPr="00B31E62">
        <w:rPr>
          <w:rFonts w:ascii="Garamond" w:hAnsi="Garamond" w:cs="Arial"/>
          <w:sz w:val="22"/>
          <w:szCs w:val="22"/>
          <w:highlight w:val="yellow"/>
        </w:rPr>
        <w:t>žlutě</w:t>
      </w:r>
      <w:r w:rsidRPr="00B31E62">
        <w:rPr>
          <w:rFonts w:ascii="Garamond" w:hAnsi="Garamond" w:cs="Arial"/>
          <w:sz w:val="22"/>
          <w:szCs w:val="22"/>
        </w:rPr>
        <w:t xml:space="preserve"> zvýrazněna. V případě nesplnění této podmínky může být dodavatel vyloučen ze zadávání veřejné zakázky.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4870F6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4870F6">
        <w:rPr>
          <w:rFonts w:ascii="Garamond" w:hAnsi="Garamond" w:cs="Arial"/>
          <w:sz w:val="22"/>
          <w:szCs w:val="22"/>
        </w:rPr>
        <w:t>Nejsou stanoveny</w:t>
      </w:r>
      <w:r w:rsidR="003B4D43" w:rsidRPr="004870F6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4870F6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4870F6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4870F6">
        <w:rPr>
          <w:rFonts w:ascii="Garamond" w:hAnsi="Garamond" w:cs="Arial"/>
          <w:b/>
          <w:sz w:val="22"/>
          <w:szCs w:val="22"/>
        </w:rPr>
        <w:t>doplněn</w:t>
      </w:r>
      <w:r w:rsidRPr="004870F6">
        <w:rPr>
          <w:rFonts w:ascii="Garamond" w:hAnsi="Garamond" w:cs="Arial"/>
          <w:b/>
          <w:sz w:val="22"/>
          <w:szCs w:val="22"/>
        </w:rPr>
        <w:t>a</w:t>
      </w:r>
      <w:r w:rsidR="003D52BD" w:rsidRPr="004870F6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4870F6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4870F6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4870F6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F3E8128" w14:textId="77777777" w:rsidR="0057624E" w:rsidRDefault="0057624E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37AA6253" w14:textId="77777777" w:rsidR="0057624E" w:rsidRDefault="0057624E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50B2A072" w14:textId="77777777" w:rsidR="0057624E" w:rsidRDefault="0057624E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1E8ADFA6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A3D891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052A05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6" w:name="_GoBack"/>
      <w:bookmarkEnd w:id="26"/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3C0DD" w14:textId="77777777" w:rsidR="00B217AF" w:rsidRDefault="00B217AF" w:rsidP="00795AAC">
      <w:r>
        <w:separator/>
      </w:r>
    </w:p>
  </w:endnote>
  <w:endnote w:type="continuationSeparator" w:id="0">
    <w:p w14:paraId="39745846" w14:textId="77777777" w:rsidR="00B217AF" w:rsidRDefault="00B217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B68AC" w14:textId="47CCA76C" w:rsidR="00B37C86" w:rsidRDefault="00B37C86" w:rsidP="002F419F">
    <w:pPr>
      <w:pStyle w:val="Zpat"/>
      <w:spacing w:before="240"/>
      <w:jc w:val="center"/>
      <w:rPr>
        <w:rFonts w:ascii="Garamond" w:eastAsia="Arial" w:hAnsi="Garamond" w:cs="Arial"/>
        <w:sz w:val="16"/>
        <w:szCs w:val="16"/>
      </w:rPr>
    </w:pPr>
  </w:p>
  <w:p w14:paraId="78EC6483" w14:textId="5DDD87B1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7ACD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7ACD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430BA" w14:textId="77777777" w:rsidR="00B217AF" w:rsidRDefault="00B217AF" w:rsidP="00795AAC">
      <w:r>
        <w:separator/>
      </w:r>
    </w:p>
  </w:footnote>
  <w:footnote w:type="continuationSeparator" w:id="0">
    <w:p w14:paraId="23B3BF8D" w14:textId="77777777" w:rsidR="00B217AF" w:rsidRDefault="00B217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9F7"/>
    <w:rsid w:val="00003E18"/>
    <w:rsid w:val="00004C69"/>
    <w:rsid w:val="00004FBB"/>
    <w:rsid w:val="00012D96"/>
    <w:rsid w:val="0001621D"/>
    <w:rsid w:val="00021C66"/>
    <w:rsid w:val="0002247C"/>
    <w:rsid w:val="00030C68"/>
    <w:rsid w:val="00035AA2"/>
    <w:rsid w:val="00037445"/>
    <w:rsid w:val="00047EED"/>
    <w:rsid w:val="00052A05"/>
    <w:rsid w:val="0005573E"/>
    <w:rsid w:val="00055C16"/>
    <w:rsid w:val="00063898"/>
    <w:rsid w:val="000640AD"/>
    <w:rsid w:val="00072B7B"/>
    <w:rsid w:val="0007506D"/>
    <w:rsid w:val="00076370"/>
    <w:rsid w:val="0008001B"/>
    <w:rsid w:val="00083C37"/>
    <w:rsid w:val="00086AE4"/>
    <w:rsid w:val="000909A0"/>
    <w:rsid w:val="00095794"/>
    <w:rsid w:val="00095E03"/>
    <w:rsid w:val="000A4564"/>
    <w:rsid w:val="000A5773"/>
    <w:rsid w:val="000A5E08"/>
    <w:rsid w:val="000D05C8"/>
    <w:rsid w:val="000D7326"/>
    <w:rsid w:val="000D7F23"/>
    <w:rsid w:val="000E3DE6"/>
    <w:rsid w:val="000E64B1"/>
    <w:rsid w:val="000F34D8"/>
    <w:rsid w:val="00103846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63E45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025C"/>
    <w:rsid w:val="001B4B7A"/>
    <w:rsid w:val="001B5234"/>
    <w:rsid w:val="001B557B"/>
    <w:rsid w:val="001B5905"/>
    <w:rsid w:val="001C4ABC"/>
    <w:rsid w:val="001C4ED9"/>
    <w:rsid w:val="001D2457"/>
    <w:rsid w:val="001E0251"/>
    <w:rsid w:val="001E4E72"/>
    <w:rsid w:val="001E5E8D"/>
    <w:rsid w:val="001E73C9"/>
    <w:rsid w:val="001F6DDB"/>
    <w:rsid w:val="001F79D7"/>
    <w:rsid w:val="002012BB"/>
    <w:rsid w:val="00203B39"/>
    <w:rsid w:val="00213599"/>
    <w:rsid w:val="00217849"/>
    <w:rsid w:val="002179FF"/>
    <w:rsid w:val="00223F91"/>
    <w:rsid w:val="002306EE"/>
    <w:rsid w:val="00230A5B"/>
    <w:rsid w:val="00242C54"/>
    <w:rsid w:val="00243C8E"/>
    <w:rsid w:val="00245425"/>
    <w:rsid w:val="00245AA2"/>
    <w:rsid w:val="002504B1"/>
    <w:rsid w:val="00253A50"/>
    <w:rsid w:val="0025409E"/>
    <w:rsid w:val="00257386"/>
    <w:rsid w:val="00265115"/>
    <w:rsid w:val="00272068"/>
    <w:rsid w:val="002732D2"/>
    <w:rsid w:val="00274498"/>
    <w:rsid w:val="002766F7"/>
    <w:rsid w:val="00281D4A"/>
    <w:rsid w:val="002865E4"/>
    <w:rsid w:val="00294B61"/>
    <w:rsid w:val="00295C60"/>
    <w:rsid w:val="002A0DD2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150EF"/>
    <w:rsid w:val="00320779"/>
    <w:rsid w:val="00324905"/>
    <w:rsid w:val="003252C8"/>
    <w:rsid w:val="00331F6E"/>
    <w:rsid w:val="003320CF"/>
    <w:rsid w:val="00342F71"/>
    <w:rsid w:val="00356341"/>
    <w:rsid w:val="00356833"/>
    <w:rsid w:val="00357688"/>
    <w:rsid w:val="00357AE6"/>
    <w:rsid w:val="003617ED"/>
    <w:rsid w:val="003752CB"/>
    <w:rsid w:val="00380881"/>
    <w:rsid w:val="00384B3F"/>
    <w:rsid w:val="003905E3"/>
    <w:rsid w:val="00396BED"/>
    <w:rsid w:val="003A2A0C"/>
    <w:rsid w:val="003A4BA0"/>
    <w:rsid w:val="003B06D8"/>
    <w:rsid w:val="003B4AD9"/>
    <w:rsid w:val="003B4D43"/>
    <w:rsid w:val="003C1FD6"/>
    <w:rsid w:val="003C70D6"/>
    <w:rsid w:val="003D116A"/>
    <w:rsid w:val="003D43B7"/>
    <w:rsid w:val="003D4537"/>
    <w:rsid w:val="003D49FD"/>
    <w:rsid w:val="003D52BD"/>
    <w:rsid w:val="003E3643"/>
    <w:rsid w:val="003E567A"/>
    <w:rsid w:val="003F767D"/>
    <w:rsid w:val="004059B7"/>
    <w:rsid w:val="00406F62"/>
    <w:rsid w:val="00415BB2"/>
    <w:rsid w:val="00423A32"/>
    <w:rsid w:val="0042415C"/>
    <w:rsid w:val="00425FD2"/>
    <w:rsid w:val="004376D6"/>
    <w:rsid w:val="004400E1"/>
    <w:rsid w:val="00441779"/>
    <w:rsid w:val="004576B0"/>
    <w:rsid w:val="00470403"/>
    <w:rsid w:val="00472071"/>
    <w:rsid w:val="00475615"/>
    <w:rsid w:val="0048090C"/>
    <w:rsid w:val="00481F8F"/>
    <w:rsid w:val="00485D97"/>
    <w:rsid w:val="00486215"/>
    <w:rsid w:val="00486FD6"/>
    <w:rsid w:val="004870F6"/>
    <w:rsid w:val="00487ABB"/>
    <w:rsid w:val="00490549"/>
    <w:rsid w:val="00495F5C"/>
    <w:rsid w:val="00496CD4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69BB"/>
    <w:rsid w:val="004F7D59"/>
    <w:rsid w:val="0050547A"/>
    <w:rsid w:val="00513847"/>
    <w:rsid w:val="0051700E"/>
    <w:rsid w:val="00521009"/>
    <w:rsid w:val="00524149"/>
    <w:rsid w:val="0052419E"/>
    <w:rsid w:val="00530334"/>
    <w:rsid w:val="005360D9"/>
    <w:rsid w:val="00541CF2"/>
    <w:rsid w:val="00541F8B"/>
    <w:rsid w:val="00543B8C"/>
    <w:rsid w:val="0055137A"/>
    <w:rsid w:val="00570433"/>
    <w:rsid w:val="00571557"/>
    <w:rsid w:val="0057624E"/>
    <w:rsid w:val="00592FF9"/>
    <w:rsid w:val="005A52D5"/>
    <w:rsid w:val="005A575C"/>
    <w:rsid w:val="005C01F9"/>
    <w:rsid w:val="005C57CB"/>
    <w:rsid w:val="005D2814"/>
    <w:rsid w:val="005E1AA8"/>
    <w:rsid w:val="005E599C"/>
    <w:rsid w:val="005E6036"/>
    <w:rsid w:val="005F315E"/>
    <w:rsid w:val="006135F9"/>
    <w:rsid w:val="00617021"/>
    <w:rsid w:val="006306FA"/>
    <w:rsid w:val="00641634"/>
    <w:rsid w:val="0064432C"/>
    <w:rsid w:val="00646EF9"/>
    <w:rsid w:val="006471D6"/>
    <w:rsid w:val="006479AD"/>
    <w:rsid w:val="006504FE"/>
    <w:rsid w:val="00650FC7"/>
    <w:rsid w:val="00653C27"/>
    <w:rsid w:val="006579BB"/>
    <w:rsid w:val="006619C8"/>
    <w:rsid w:val="00667FF7"/>
    <w:rsid w:val="00670086"/>
    <w:rsid w:val="00671E84"/>
    <w:rsid w:val="00675DDD"/>
    <w:rsid w:val="00677680"/>
    <w:rsid w:val="00681A1B"/>
    <w:rsid w:val="006850A6"/>
    <w:rsid w:val="006933A0"/>
    <w:rsid w:val="00694F81"/>
    <w:rsid w:val="0069594D"/>
    <w:rsid w:val="006A103B"/>
    <w:rsid w:val="006A109C"/>
    <w:rsid w:val="006A2162"/>
    <w:rsid w:val="006B4B8B"/>
    <w:rsid w:val="006B5028"/>
    <w:rsid w:val="006B5670"/>
    <w:rsid w:val="006C69C1"/>
    <w:rsid w:val="006D0C83"/>
    <w:rsid w:val="006D427F"/>
    <w:rsid w:val="006D6F86"/>
    <w:rsid w:val="006E08F3"/>
    <w:rsid w:val="006E735F"/>
    <w:rsid w:val="006F7426"/>
    <w:rsid w:val="00700E24"/>
    <w:rsid w:val="00704365"/>
    <w:rsid w:val="0070545A"/>
    <w:rsid w:val="007069B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4A15"/>
    <w:rsid w:val="007A5DDA"/>
    <w:rsid w:val="007B16BD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356BF"/>
    <w:rsid w:val="00841F0D"/>
    <w:rsid w:val="00854B10"/>
    <w:rsid w:val="00857883"/>
    <w:rsid w:val="00866895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5F66"/>
    <w:rsid w:val="008B741E"/>
    <w:rsid w:val="008C2C2D"/>
    <w:rsid w:val="008C366A"/>
    <w:rsid w:val="008D13AA"/>
    <w:rsid w:val="008D2B9F"/>
    <w:rsid w:val="008E0D1D"/>
    <w:rsid w:val="008E0F36"/>
    <w:rsid w:val="008E194E"/>
    <w:rsid w:val="008E4A71"/>
    <w:rsid w:val="008E4AAB"/>
    <w:rsid w:val="008E694C"/>
    <w:rsid w:val="008F24EC"/>
    <w:rsid w:val="008F3D91"/>
    <w:rsid w:val="009038E0"/>
    <w:rsid w:val="009061CE"/>
    <w:rsid w:val="00906306"/>
    <w:rsid w:val="00924ABD"/>
    <w:rsid w:val="00927256"/>
    <w:rsid w:val="00931CC1"/>
    <w:rsid w:val="00935123"/>
    <w:rsid w:val="00942A6B"/>
    <w:rsid w:val="009431F2"/>
    <w:rsid w:val="00945C56"/>
    <w:rsid w:val="00952545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A77"/>
    <w:rsid w:val="009B6EFD"/>
    <w:rsid w:val="009D192E"/>
    <w:rsid w:val="009D41CD"/>
    <w:rsid w:val="009E6F36"/>
    <w:rsid w:val="009F34D9"/>
    <w:rsid w:val="009F41D1"/>
    <w:rsid w:val="009F435B"/>
    <w:rsid w:val="009F5288"/>
    <w:rsid w:val="009F7E69"/>
    <w:rsid w:val="00A03284"/>
    <w:rsid w:val="00A04841"/>
    <w:rsid w:val="00A059D3"/>
    <w:rsid w:val="00A06920"/>
    <w:rsid w:val="00A06C66"/>
    <w:rsid w:val="00A13721"/>
    <w:rsid w:val="00A14278"/>
    <w:rsid w:val="00A23731"/>
    <w:rsid w:val="00A24677"/>
    <w:rsid w:val="00A24691"/>
    <w:rsid w:val="00A24B4C"/>
    <w:rsid w:val="00A30E5C"/>
    <w:rsid w:val="00A36CC3"/>
    <w:rsid w:val="00A42EA1"/>
    <w:rsid w:val="00A436C9"/>
    <w:rsid w:val="00A467E8"/>
    <w:rsid w:val="00A51190"/>
    <w:rsid w:val="00A6168F"/>
    <w:rsid w:val="00A66D1E"/>
    <w:rsid w:val="00A77624"/>
    <w:rsid w:val="00A82F84"/>
    <w:rsid w:val="00A90797"/>
    <w:rsid w:val="00A97ACD"/>
    <w:rsid w:val="00AA3B62"/>
    <w:rsid w:val="00AA7E60"/>
    <w:rsid w:val="00AC2C2E"/>
    <w:rsid w:val="00AC487C"/>
    <w:rsid w:val="00AC5408"/>
    <w:rsid w:val="00AC56B9"/>
    <w:rsid w:val="00AD69FB"/>
    <w:rsid w:val="00AE5B0B"/>
    <w:rsid w:val="00AE67B7"/>
    <w:rsid w:val="00AE6DAB"/>
    <w:rsid w:val="00AF315D"/>
    <w:rsid w:val="00AF6EBC"/>
    <w:rsid w:val="00B02193"/>
    <w:rsid w:val="00B035E7"/>
    <w:rsid w:val="00B12B58"/>
    <w:rsid w:val="00B16994"/>
    <w:rsid w:val="00B217AF"/>
    <w:rsid w:val="00B22D5E"/>
    <w:rsid w:val="00B25E4B"/>
    <w:rsid w:val="00B31681"/>
    <w:rsid w:val="00B31E62"/>
    <w:rsid w:val="00B33FD8"/>
    <w:rsid w:val="00B35FCD"/>
    <w:rsid w:val="00B37C86"/>
    <w:rsid w:val="00B507B9"/>
    <w:rsid w:val="00B63E12"/>
    <w:rsid w:val="00B65C78"/>
    <w:rsid w:val="00B741F7"/>
    <w:rsid w:val="00B75A72"/>
    <w:rsid w:val="00B92754"/>
    <w:rsid w:val="00BA2E0E"/>
    <w:rsid w:val="00BA36B4"/>
    <w:rsid w:val="00BB33E6"/>
    <w:rsid w:val="00BB6C3E"/>
    <w:rsid w:val="00BB6C44"/>
    <w:rsid w:val="00BB6F35"/>
    <w:rsid w:val="00BC094B"/>
    <w:rsid w:val="00BC4C17"/>
    <w:rsid w:val="00BD3729"/>
    <w:rsid w:val="00BE05AE"/>
    <w:rsid w:val="00BE0E20"/>
    <w:rsid w:val="00BF071C"/>
    <w:rsid w:val="00BF1010"/>
    <w:rsid w:val="00BF23C0"/>
    <w:rsid w:val="00C03A55"/>
    <w:rsid w:val="00C126E4"/>
    <w:rsid w:val="00C232BE"/>
    <w:rsid w:val="00C27316"/>
    <w:rsid w:val="00C310DC"/>
    <w:rsid w:val="00C31F1D"/>
    <w:rsid w:val="00C34E25"/>
    <w:rsid w:val="00C45272"/>
    <w:rsid w:val="00C50D27"/>
    <w:rsid w:val="00C54B2A"/>
    <w:rsid w:val="00C633E2"/>
    <w:rsid w:val="00C667B7"/>
    <w:rsid w:val="00C7461E"/>
    <w:rsid w:val="00C84E99"/>
    <w:rsid w:val="00C84FFC"/>
    <w:rsid w:val="00C858D6"/>
    <w:rsid w:val="00C861A5"/>
    <w:rsid w:val="00C87834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5867"/>
    <w:rsid w:val="00CE7499"/>
    <w:rsid w:val="00CE7564"/>
    <w:rsid w:val="00CF03B9"/>
    <w:rsid w:val="00CF1D88"/>
    <w:rsid w:val="00D05AA8"/>
    <w:rsid w:val="00D06321"/>
    <w:rsid w:val="00D07360"/>
    <w:rsid w:val="00D12EB5"/>
    <w:rsid w:val="00D31A32"/>
    <w:rsid w:val="00D33A74"/>
    <w:rsid w:val="00D418C0"/>
    <w:rsid w:val="00D43D0D"/>
    <w:rsid w:val="00D452F8"/>
    <w:rsid w:val="00D47794"/>
    <w:rsid w:val="00D555A3"/>
    <w:rsid w:val="00D57265"/>
    <w:rsid w:val="00D602A9"/>
    <w:rsid w:val="00D64A33"/>
    <w:rsid w:val="00D64F4C"/>
    <w:rsid w:val="00D75AD4"/>
    <w:rsid w:val="00D8566F"/>
    <w:rsid w:val="00D90533"/>
    <w:rsid w:val="00D91DE5"/>
    <w:rsid w:val="00D96C5B"/>
    <w:rsid w:val="00DA44E6"/>
    <w:rsid w:val="00DB0A8D"/>
    <w:rsid w:val="00DB1DE5"/>
    <w:rsid w:val="00DB1E0D"/>
    <w:rsid w:val="00DB45AA"/>
    <w:rsid w:val="00DC15A5"/>
    <w:rsid w:val="00DC2177"/>
    <w:rsid w:val="00DC5ED1"/>
    <w:rsid w:val="00DE1BD2"/>
    <w:rsid w:val="00DE2DEE"/>
    <w:rsid w:val="00DE4940"/>
    <w:rsid w:val="00DF0B6B"/>
    <w:rsid w:val="00DF0D9C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5F89"/>
    <w:rsid w:val="00E66C11"/>
    <w:rsid w:val="00E7390F"/>
    <w:rsid w:val="00E760FE"/>
    <w:rsid w:val="00E76775"/>
    <w:rsid w:val="00E84984"/>
    <w:rsid w:val="00E929D9"/>
    <w:rsid w:val="00E97754"/>
    <w:rsid w:val="00EA77ED"/>
    <w:rsid w:val="00EB194D"/>
    <w:rsid w:val="00EB4ACA"/>
    <w:rsid w:val="00EB5C98"/>
    <w:rsid w:val="00EB6175"/>
    <w:rsid w:val="00EB7A9F"/>
    <w:rsid w:val="00EC028B"/>
    <w:rsid w:val="00EC3FE3"/>
    <w:rsid w:val="00EC4B77"/>
    <w:rsid w:val="00EC4F3F"/>
    <w:rsid w:val="00ED398D"/>
    <w:rsid w:val="00ED77FB"/>
    <w:rsid w:val="00EE44DF"/>
    <w:rsid w:val="00EF4959"/>
    <w:rsid w:val="00F033C6"/>
    <w:rsid w:val="00F0543A"/>
    <w:rsid w:val="00F228FA"/>
    <w:rsid w:val="00F247FC"/>
    <w:rsid w:val="00F3624A"/>
    <w:rsid w:val="00F405D9"/>
    <w:rsid w:val="00F41096"/>
    <w:rsid w:val="00F4269B"/>
    <w:rsid w:val="00F42EDC"/>
    <w:rsid w:val="00F43DE9"/>
    <w:rsid w:val="00F4408E"/>
    <w:rsid w:val="00F467FF"/>
    <w:rsid w:val="00F52805"/>
    <w:rsid w:val="00F54D1D"/>
    <w:rsid w:val="00F57ED9"/>
    <w:rsid w:val="00F6613D"/>
    <w:rsid w:val="00F6729A"/>
    <w:rsid w:val="00F71D5A"/>
    <w:rsid w:val="00F72BB3"/>
    <w:rsid w:val="00F74C40"/>
    <w:rsid w:val="00F760F0"/>
    <w:rsid w:val="00F81A35"/>
    <w:rsid w:val="00F821B8"/>
    <w:rsid w:val="00F82398"/>
    <w:rsid w:val="00F87979"/>
    <w:rsid w:val="00F93481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64F4C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700E24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31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3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SAiIHEgrmABg+E93fStklO590F2U4wH0jGI7K/KFthA=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VVoYssjKqju59KQXtBjpzknaVOcb4ExIY4XYj0V+bLc=</DigestValue>
    </Reference>
  </SignedInfo>
  <SignatureValue>XzDZB38c4yEhMpl8g1gkZmis5e1Bpbv1HPthaIgFjEn551xXinheo/pvI3alJ76IBbSPhgf4dfh6
jpk+3eI0TVieWbfYpHb9n92jdbONI695J2QQqN5xAJmD6DV8mc0jh/wZUyZuvc/7oGo7GGdAONH3
LFkapyJHrSHuBfI6KQtfMgML8a3kXbs0WO0A050h/0/q5xtaJkjn89/uu35bEZz17UIfrk0psHDP
KowI3yriThQ4GSlIlCBB+Tr4S8D1LQ+KDnCy7t4og2s8BCFzANlF9463yboTcsQ675Bzzp6RVURk
/COZl77uJ9lo1ZSXgPC+jc+0ZA5l+KHt+WKPzw==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CyV/HdHoqN/A3jxXQPSUCoeoL1Zqos253XaTaK9iB84=</DigestValue>
      </Reference>
      <Reference URI="/word/document.xml?ContentType=application/vnd.openxmlformats-officedocument.wordprocessingml.document.main+xml">
        <DigestMethod Algorithm="http://www.w3.org/2001/04/xmlenc#sha256"/>
        <DigestValue>u5ta2/Z2WHRSiEZl8w+GvDDsEIea+nHW720jdgcGoXw=</DigestValue>
      </Reference>
      <Reference URI="/word/endnotes.xml?ContentType=application/vnd.openxmlformats-officedocument.wordprocessingml.endnotes+xml">
        <DigestMethod Algorithm="http://www.w3.org/2001/04/xmlenc#sha256"/>
        <DigestValue>bu5iGse6ntuQrk2TX4Zh5sBzmgMGtI/aCnO2H60kyXA=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lTWdbaIN2Y580g7zaDyuWLKSfZy3XrzjWFjrqbRDgeE=</DigestValue>
      </Reference>
      <Reference URI="/word/footnotes.xml?ContentType=application/vnd.openxmlformats-officedocument.wordprocessingml.footnotes+xml">
        <DigestMethod Algorithm="http://www.w3.org/2001/04/xmlenc#sha256"/>
        <DigestValue>/+WlcQKh7wYH1E3iiIgmNa3jACaNDfY/Wv9ATIQ3nuM=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GotPqcBDGLIFfxh2jvGnZjD2faeLS96pBGutdgg2pyo=</DigestValue>
      </Reference>
      <Reference URI="/word/styles.xml?ContentType=application/vnd.openxmlformats-officedocument.wordprocessingml.styles+xml">
        <DigestMethod Algorithm="http://www.w3.org/2001/04/xmlenc#sha256"/>
        <DigestValue>+BZSnxPYmhxyF7Uekvops3nqEv+XEIv7kioB7ZvO8h8=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2022-08-10T10:42:38Z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2022-08-10T10:42:38Z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556A0-D6BF-456F-B06A-E5C2FC8B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1816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33</cp:revision>
  <cp:lastPrinted>2022-07-14T10:58:00Z</cp:lastPrinted>
  <dcterms:created xsi:type="dcterms:W3CDTF">2022-01-04T11:57:00Z</dcterms:created>
  <dcterms:modified xsi:type="dcterms:W3CDTF">2022-08-10T10:42:00Z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