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6D371A8"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E128AE">
        <w:rPr>
          <w:rFonts w:ascii="Garamond" w:hAnsi="Garamond" w:cs="Arial"/>
          <w:b/>
          <w:bCs/>
          <w:sz w:val="28"/>
          <w:szCs w:val="28"/>
        </w:rPr>
        <w:t>1</w:t>
      </w:r>
      <w:r w:rsidR="00BF1F43">
        <w:rPr>
          <w:rFonts w:ascii="Garamond" w:hAnsi="Garamond" w:cs="Arial"/>
          <w:b/>
          <w:bCs/>
          <w:sz w:val="28"/>
          <w:szCs w:val="28"/>
        </w:rPr>
        <w:t>3</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0E766DA2"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4769B6">
        <w:rPr>
          <w:rFonts w:ascii="Garamond" w:hAnsi="Garamond" w:cs="Palatino Linotype"/>
          <w:color w:val="000000"/>
          <w:sz w:val="20"/>
          <w:szCs w:val="20"/>
        </w:rPr>
        <w:t>3</w:t>
      </w:r>
      <w:r w:rsidR="00BF1F43">
        <w:rPr>
          <w:rFonts w:ascii="Garamond" w:hAnsi="Garamond" w:cs="Palatino Linotype"/>
          <w:color w:val="000000"/>
          <w:sz w:val="20"/>
          <w:szCs w:val="20"/>
        </w:rPr>
        <w:t>73</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bookmarkStart w:id="1" w:name="_GoBack"/>
      <w:r w:rsidR="00737F47" w:rsidRPr="00737F47">
        <w:rPr>
          <w:rFonts w:ascii="Garamond" w:hAnsi="Garamond" w:cs="Arial"/>
          <w:b/>
          <w:sz w:val="28"/>
          <w:szCs w:val="28"/>
        </w:rPr>
        <w:lastRenderedPageBreak/>
        <w:t>Příloha č. 1 – Obchodní a platební podmínky</w:t>
      </w:r>
    </w:p>
    <w:bookmarkEnd w:id="1"/>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FD9F0" w14:textId="77777777" w:rsidR="00653D04" w:rsidRDefault="00653D04" w:rsidP="001B2927">
      <w:pPr>
        <w:spacing w:after="0" w:line="240" w:lineRule="auto"/>
      </w:pPr>
      <w:r>
        <w:separator/>
      </w:r>
    </w:p>
  </w:endnote>
  <w:endnote w:type="continuationSeparator" w:id="0">
    <w:p w14:paraId="37C154AE" w14:textId="77777777" w:rsidR="00653D04" w:rsidRDefault="00653D0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24D460" w14:textId="77777777" w:rsidR="00653D04" w:rsidRDefault="00653D04" w:rsidP="001B2927">
      <w:pPr>
        <w:spacing w:after="0" w:line="240" w:lineRule="auto"/>
      </w:pPr>
      <w:r>
        <w:separator/>
      </w:r>
    </w:p>
  </w:footnote>
  <w:footnote w:type="continuationSeparator" w:id="0">
    <w:p w14:paraId="5FFF6535" w14:textId="77777777" w:rsidR="00653D04" w:rsidRDefault="00653D04"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B6FECD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4769B6">
      <w:rPr>
        <w:rFonts w:ascii="Garamond" w:hAnsi="Garamond" w:cs="Palatino Linotype"/>
        <w:color w:val="000000"/>
      </w:rPr>
      <w:t>3</w:t>
    </w:r>
    <w:r w:rsidR="00BF1F43">
      <w:rPr>
        <w:rFonts w:ascii="Garamond" w:hAnsi="Garamond" w:cs="Palatino Linotype"/>
        <w:color w:val="000000"/>
      </w:rPr>
      <w:t>73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yJG0Z7Nt0qOXDg8dzxwgSfiFJCURXqNPtPIIuwko989XO8HHw1mLm7Hs1bpjLAV5Zo6B4xjfjwBJjpy5gfc/XA==" w:salt="K7egnO4SSD8yJEUOcC/Rq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4404"/>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3BB2"/>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53D04"/>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49F5"/>
    <w:rsid w:val="00B85AA9"/>
    <w:rsid w:val="00B879CB"/>
    <w:rsid w:val="00B9381E"/>
    <w:rsid w:val="00B95377"/>
    <w:rsid w:val="00B958B8"/>
    <w:rsid w:val="00B96FD9"/>
    <w:rsid w:val="00BA0A2A"/>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1F43"/>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85B28-7C5C-411D-8ABE-9C18A83F2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43</cp:revision>
  <cp:lastPrinted>2014-05-16T09:23:00Z</cp:lastPrinted>
  <dcterms:created xsi:type="dcterms:W3CDTF">2021-10-21T06:58:00Z</dcterms:created>
  <dcterms:modified xsi:type="dcterms:W3CDTF">2022-08-10T10:39:00Z</dcterms:modified>
</cp:coreProperties>
</file>