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  <w:bookmarkStart w:id="0" w:name="_GoBack"/>
      <w:bookmarkEnd w:id="0"/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5951F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E824FE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BA9477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824FE" w:rsidRPr="00E824F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82793E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8508C">
        <w:rPr>
          <w:rFonts w:ascii="Garamond" w:hAnsi="Garamond" w:cs="Arial"/>
          <w:sz w:val="22"/>
          <w:szCs w:val="22"/>
        </w:rPr>
        <w:t>1</w:t>
      </w:r>
      <w:r w:rsidR="00E824FE">
        <w:rPr>
          <w:rFonts w:ascii="Garamond" w:hAnsi="Garamond" w:cs="Arial"/>
          <w:sz w:val="22"/>
          <w:szCs w:val="22"/>
        </w:rPr>
        <w:t>6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824FE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61212" w14:textId="77777777" w:rsidR="00E658E8" w:rsidRDefault="00E658E8" w:rsidP="00795AAC">
      <w:r>
        <w:separator/>
      </w:r>
    </w:p>
  </w:endnote>
  <w:endnote w:type="continuationSeparator" w:id="0">
    <w:p w14:paraId="0FABF463" w14:textId="77777777" w:rsidR="00E658E8" w:rsidRDefault="00E658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E6D2D2E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E824FE">
      <w:rPr>
        <w:noProof/>
      </w:rPr>
      <w:drawing>
        <wp:inline distT="0" distB="0" distL="0" distR="0" wp14:anchorId="5D6AF60E" wp14:editId="6B6E67B3">
          <wp:extent cx="5760720" cy="1078865"/>
          <wp:effectExtent l="0" t="0" r="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078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3E113" w14:textId="77777777" w:rsidR="00E658E8" w:rsidRDefault="00E658E8" w:rsidP="00795AAC">
      <w:r>
        <w:separator/>
      </w:r>
    </w:p>
  </w:footnote>
  <w:footnote w:type="continuationSeparator" w:id="0">
    <w:p w14:paraId="2AD90A63" w14:textId="77777777" w:rsidR="00E658E8" w:rsidRDefault="00E658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58E8"/>
    <w:rsid w:val="00E6671F"/>
    <w:rsid w:val="00E66C11"/>
    <w:rsid w:val="00E70305"/>
    <w:rsid w:val="00E7390F"/>
    <w:rsid w:val="00E760FE"/>
    <w:rsid w:val="00E76775"/>
    <w:rsid w:val="00E824FE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24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KSm6S8owrTwMFa1UZvdmGfISSEReZuzmX8xu9dPb/Ag=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ags4iv/yX+tcQHFW5q+NkXBRCQuVNO2P1WmGWUWcKGY=</DigestValue>
    </Reference>
  </SignedInfo>
  <SignatureValue>jSkwJFcNJfBpXPkroHQLH5+1oQOYlX//y+CtlWWqSMJpQYML20H16skIwGMQ5JUNeqCdDeSx6e/t
cp9qna0YV+V7lq/Ujky3j/nBXEgRhdENrk0Ab3r6JKmR43+J0+D1Mrh+glCBGVmHDAbOmJFIWMKx
Ee8maQPD1h6kg/C8uDVTf0JqgBap7cboKFnJiW+xBbTq2Obp85pXU9BvWxE4/aLtq9XUiaS+qOg/
vFNpcFAWhuB5OmoLpol1yus2JjRh744qlBY0q9iALYU/XjHgiHSqVBBGJAjN972L/WikHkcWg7GI
tR7cWQZWQP+xQ28H5oSiU11RspmG9IMtSDBMeA==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4RzvnULmZDUDMGln3+KfojcoeixmZdpWHDWMDRO7V40=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sO2qXGP6hV7oKXohSeBqL/e0/sy0f0oqeAiAddFM7Io=</DigestValue>
      </Reference>
      <Reference URI="/word/endnotes.xml?ContentType=application/vnd.openxmlformats-officedocument.wordprocessingml.endnotes+xml">
        <DigestMethod Algorithm="http://www.w3.org/2001/04/xmlenc#sha256"/>
        <DigestValue>j4IIbZKZLW+zBIlLPe9YC1OOZ0yTu4mZtTfxzO6Kulw=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sjN9Y7zfcfnzDwe9edjbN5n3Tt4ZjEmJH8bXNgDY4Ag=</DigestValue>
      </Reference>
      <Reference URI="/word/footnotes.xml?ContentType=application/vnd.openxmlformats-officedocument.wordprocessingml.footnotes+xml">
        <DigestMethod Algorithm="http://www.w3.org/2001/04/xmlenc#sha256"/>
        <DigestValue>StBO1Tu970YRuDvH+xL/xOfrMXQY80a9e2BXd9+AYLQ=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3/oFDpb7HstaVL83nJ5rBIXOsyGhMEAJOVy9BtFY2Iw=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2022-08-05T10:12:51Z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2022-08-05T10:12:51Z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A16D1-C8C4-4C64-AC20-F85BCEA2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67</cp:revision>
  <cp:lastPrinted>2022-02-22T11:35:00Z</cp:lastPrinted>
  <dcterms:created xsi:type="dcterms:W3CDTF">2021-09-14T05:18:00Z</dcterms:created>
  <dcterms:modified xsi:type="dcterms:W3CDTF">2022-08-05T10:12:00Z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