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6B09F04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712672">
        <w:rPr>
          <w:rFonts w:ascii="Garamond" w:hAnsi="Garamond"/>
          <w:sz w:val="24"/>
          <w:szCs w:val="24"/>
        </w:rPr>
        <w:t>2</w:t>
      </w:r>
      <w:r w:rsidR="008F156C">
        <w:rPr>
          <w:rFonts w:ascii="Garamond" w:hAnsi="Garamond"/>
          <w:sz w:val="24"/>
          <w:szCs w:val="24"/>
        </w:rPr>
        <w:t>3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1DCA390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8F156C">
        <w:t>409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7DDE3C3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8F156C">
        <w:rPr>
          <w:rFonts w:ascii="Garamond" w:hAnsi="Garamond" w:cs="Arial"/>
          <w:b/>
          <w:sz w:val="22"/>
          <w:szCs w:val="22"/>
        </w:rPr>
        <w:t>0</w:t>
      </w:r>
      <w:r w:rsidR="0049629D">
        <w:rPr>
          <w:rFonts w:ascii="Garamond" w:hAnsi="Garamond" w:cs="Arial"/>
          <w:b/>
          <w:sz w:val="22"/>
          <w:szCs w:val="22"/>
        </w:rPr>
        <w:t>9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8F156C">
        <w:rPr>
          <w:rFonts w:ascii="Garamond" w:hAnsi="Garamond" w:cs="Arial"/>
          <w:b/>
          <w:sz w:val="22"/>
          <w:szCs w:val="22"/>
        </w:rPr>
        <w:t>8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49629D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8F156C">
        <w:rPr>
          <w:rFonts w:ascii="Garamond" w:hAnsi="Garamond" w:cs="Arial"/>
          <w:sz w:val="22"/>
          <w:szCs w:val="22"/>
        </w:rPr>
        <w:t>15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60E4E5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8F156C">
        <w:rPr>
          <w:rFonts w:ascii="Garamond" w:hAnsi="Garamond"/>
          <w:sz w:val="22"/>
          <w:szCs w:val="22"/>
        </w:rPr>
        <w:t>Iva Hošková</w:t>
      </w:r>
      <w:bookmarkStart w:id="26" w:name="_GoBack"/>
      <w:bookmarkEnd w:id="26"/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68DA14" w14:textId="77777777" w:rsidR="009F7F13" w:rsidRDefault="009F7F13" w:rsidP="00795AAC">
      <w:r>
        <w:separator/>
      </w:r>
    </w:p>
  </w:endnote>
  <w:endnote w:type="continuationSeparator" w:id="0">
    <w:p w14:paraId="0F6ED724" w14:textId="77777777" w:rsidR="009F7F13" w:rsidRDefault="009F7F1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57CAE3C5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proofErr w:type="spellStart"/>
    <w:r w:rsidR="00AD69FB" w:rsidRPr="00EB6175">
      <w:rPr>
        <w:rFonts w:ascii="Garamond" w:eastAsia="Arial" w:hAnsi="Garamond" w:cs="Arial"/>
        <w:sz w:val="16"/>
        <w:szCs w:val="16"/>
      </w:rPr>
      <w:t>tránka</w:t>
    </w:r>
    <w:proofErr w:type="spellEnd"/>
    <w:r w:rsidR="00AD69FB" w:rsidRPr="00EB6175">
      <w:rPr>
        <w:rFonts w:ascii="Garamond" w:eastAsia="Arial" w:hAnsi="Garamond" w:cs="Arial"/>
        <w:sz w:val="16"/>
        <w:szCs w:val="16"/>
      </w:rPr>
      <w:t xml:space="preserve">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A898E" w14:textId="77777777" w:rsidR="009F7F13" w:rsidRDefault="009F7F13" w:rsidP="00795AAC">
      <w:r>
        <w:separator/>
      </w:r>
    </w:p>
  </w:footnote>
  <w:footnote w:type="continuationSeparator" w:id="0">
    <w:p w14:paraId="02D6129D" w14:textId="77777777" w:rsidR="009F7F13" w:rsidRDefault="009F7F1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76D6"/>
    <w:rsid w:val="004400E1"/>
    <w:rsid w:val="00455A27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652A5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156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9F7F13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AJvtnBZVEhAvYowAWMIaRmC3cj1kgw3xc+OpLU/HArs=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y3VaOHAx/4lQApL/O8HNw964LMXHq4FNE6OdorPOjMs=</DigestValue>
    </Reference>
  </SignedInfo>
  <SignatureValue>iRjy7w8Hl7qDeJSegcFSpwDgyWM2u3H2WCBbKAjK0B9B+6/ctgO8Gf5M2OieeYBkf1VSYwUe274A
JM/wKShRAVaAQ0UlAyU4TBY0VewUGejskI3yral/OHv16VbOM6gtuWnqRsI5L59jyZS5si6UaJY8
tNYWc0ZC/SlarJ4XvTylNYpv6wXn9oX21hN2YfW86Fxx/j16HHr/pFVlptyiwTY5V2UvNPQK3Osq
Ry5IpDVuEPLG7uP5sDcocgBHqsiuzibaakDH5K63Yym+yq2DCixkX7ik94ketONLxQfAmvEvFMWb
flEm9Fg3iAVpwjDRwPQ9/+SbqUW9nWYY9rW6gQ==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WEmfxEbG6k8vG/YIpLPA/ZKL0RYpAPOV8LjUOsovMIA=</DigestValue>
      </Reference>
      <Reference URI="/word/endnotes.xml?ContentType=application/vnd.openxmlformats-officedocument.wordprocessingml.endnotes+xml">
        <DigestMethod Algorithm="http://www.w3.org/2001/04/xmlenc#sha256"/>
        <DigestValue>SVdP5VhDpre88oTmsIKf1AjXqsZfonu6hCIZtvHuy4o=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fBdPLJwmAx2O+5ytQmjLKqE9ePnuBM55Tnbw6Dpo/uc=</DigestValue>
      </Reference>
      <Reference URI="/word/footnotes.xml?ContentType=application/vnd.openxmlformats-officedocument.wordprocessingml.footnotes+xml">
        <DigestMethod Algorithm="http://www.w3.org/2001/04/xmlenc#sha256"/>
        <DigestValue>uf2R70VRYajPtbqvXhRj7PD/RT1fFWfpjeA3rSJxJfk=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4+/2tQ+uINzAhNKcDZ0ZS5umrQIA0yRWnZ9jg1Ssrws=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2022-07-29T08:18:48Z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2022-07-29T08:18:48Z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9A1549-7023-40CC-9A21-40098E5D2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1801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47</cp:revision>
  <cp:lastPrinted>2018-08-08T13:48:00Z</cp:lastPrinted>
  <dcterms:created xsi:type="dcterms:W3CDTF">2021-01-21T11:32:00Z</dcterms:created>
  <dcterms:modified xsi:type="dcterms:W3CDTF">2022-07-29T08:18:00Z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