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F313DE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5E3E52">
        <w:rPr>
          <w:rFonts w:ascii="Garamond" w:hAnsi="Garamond"/>
          <w:sz w:val="24"/>
          <w:szCs w:val="24"/>
        </w:rPr>
        <w:t>81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75A033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E3E52" w:rsidRPr="00BA16D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https://zakazky.zcu.cz/contract_display_5411.html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7A6480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</w:t>
      </w:r>
      <w:r w:rsidR="005E3E52">
        <w:rPr>
          <w:rFonts w:ascii="Garamond" w:hAnsi="Garamond" w:cs="Arial"/>
          <w:sz w:val="22"/>
          <w:szCs w:val="22"/>
        </w:rPr>
        <w:t>9</w:t>
      </w:r>
      <w:r w:rsidR="00FE6AB4">
        <w:rPr>
          <w:rFonts w:ascii="Garamond" w:hAnsi="Garamond" w:cs="Arial"/>
          <w:sz w:val="22"/>
          <w:szCs w:val="22"/>
        </w:rPr>
        <w:t>.0</w:t>
      </w:r>
      <w:r w:rsidR="00DE65C0">
        <w:rPr>
          <w:rFonts w:ascii="Garamond" w:hAnsi="Garamond" w:cs="Arial"/>
          <w:sz w:val="22"/>
          <w:szCs w:val="22"/>
        </w:rPr>
        <w:t>8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5E3E52">
        <w:rPr>
          <w:rFonts w:ascii="Garamond" w:hAnsi="Garamond" w:cs="Arial"/>
          <w:sz w:val="22"/>
          <w:szCs w:val="22"/>
        </w:rPr>
        <w:t>10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D93AC4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F5945D0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84A61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F9E9E" w14:textId="77777777" w:rsidR="00EF055E" w:rsidRDefault="00EF055E" w:rsidP="00795AAC">
      <w:r>
        <w:separator/>
      </w:r>
    </w:p>
  </w:endnote>
  <w:endnote w:type="continuationSeparator" w:id="0">
    <w:p w14:paraId="26F9A332" w14:textId="77777777" w:rsidR="00EF055E" w:rsidRDefault="00EF055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5E9774B" w:rsidR="00AD69FB" w:rsidRPr="00EB6175" w:rsidRDefault="00F02369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D08C3" w14:textId="77777777" w:rsidR="00EF055E" w:rsidRDefault="00EF055E" w:rsidP="00795AAC">
      <w:r>
        <w:separator/>
      </w:r>
    </w:p>
  </w:footnote>
  <w:footnote w:type="continuationSeparator" w:id="0">
    <w:p w14:paraId="4CC66A0A" w14:textId="77777777" w:rsidR="00EF055E" w:rsidRDefault="00EF055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673AF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1ABB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3E52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3ED4"/>
    <w:rsid w:val="006579BB"/>
    <w:rsid w:val="006619C8"/>
    <w:rsid w:val="00661A6B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4A61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74C92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CF76F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3AC4"/>
    <w:rsid w:val="00D947C5"/>
    <w:rsid w:val="00D95B53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4ECE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055E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1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b4L/xNcoccEfwCXjwyvHPBLM/Qhh6WO42xptRHp68Sk=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FWiQlpj8WoYx6Z1JvyQ3IseWGPy0DANYHwEjPPjt3oY=</DigestValue>
    </Reference>
  </SignedInfo>
  <SignatureValue>CcIxW2l9/6OPEW+uitHTCKs0z1L9XEk02ShWZ+XL5uXOjAVDco+Jdv2nkqjkPE+DZlcQyP9xM/S8
WSR9K4O/Y2m8zB5tBfvLWzU72cc5NlxWGwWUY0ts/q2SYUVM5MHOGb8BYskWj3CZphDuceqvCzO8
D+qcoOHoRjBHpBo/ioXRAz3iYuqXUpYAAmRN0IA6buxcz7SJD9A9lIPa2OF5JavF3ky33aOt9d7q
YPu6dfNa0qq5t6PjmB6tS0JcXpOTBFIoW5y5wZE+H28SgkdmKyzGsQjWmAedKHCFB0uoiDlwabgP
HtjqK+4DJENCH5p+u0WLlVeQ5EivM9Apz6UErg==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+yDYD4L72maJn5t+uN1mHoEFXHQdfL7rRtXlWezDxQo=</DigestValue>
      </Reference>
      <Reference URI="/word/document.xml?ContentType=application/vnd.openxmlformats-officedocument.wordprocessingml.document.main+xml">
        <DigestMethod Algorithm="http://www.w3.org/2001/04/xmlenc#sha256"/>
        <DigestValue>qu+Q8KunAD9MT0YdL9r2EkZcqQW7JNXmVrc8a/2Gu/M=</DigestValue>
      </Reference>
      <Reference URI="/word/endnotes.xml?ContentType=application/vnd.openxmlformats-officedocument.wordprocessingml.endnotes+xml">
        <DigestMethod Algorithm="http://www.w3.org/2001/04/xmlenc#sha256"/>
        <DigestValue>8GPF9LtluWdEIoVQwnbkZ6iUFvN0YXzozjhLnDniKr8=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2hSsk5OqV5hVp/Dy8dEo+xcLLU0bJKRNd7vx4MuOKGg=</DigestValue>
      </Reference>
      <Reference URI="/word/footnotes.xml?ContentType=application/vnd.openxmlformats-officedocument.wordprocessingml.footnotes+xml">
        <DigestMethod Algorithm="http://www.w3.org/2001/04/xmlenc#sha256"/>
        <DigestValue>jOlNF+8RULPWxrOqxWLQFzV5JzbGU+HMvcDiSH5mUuc=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z90wYSDHMJCgUVnyFUPIpg7XlpOgbIy6X0a/pmxYGM8=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2022-07-29T06:30:48Z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2022-07-29T06:30:48Z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7716F-F9CB-4B57-A997-D59AF13F3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2297</Words>
  <Characters>13556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71</cp:revision>
  <cp:lastPrinted>2022-02-22T11:35:00Z</cp:lastPrinted>
  <dcterms:created xsi:type="dcterms:W3CDTF">2021-09-14T05:18:00Z</dcterms:created>
  <dcterms:modified xsi:type="dcterms:W3CDTF">2022-07-29T06:30:00Z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