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0FF67E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0A039A">
        <w:rPr>
          <w:rFonts w:ascii="Garamond" w:hAnsi="Garamond"/>
          <w:sz w:val="24"/>
          <w:szCs w:val="24"/>
        </w:rPr>
        <w:t>80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9FA4EC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A039A" w:rsidRPr="008C1BF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https://zakazky.zcu.cz/contract_display_5410.html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7C6187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</w:t>
      </w:r>
      <w:r w:rsidR="000A039A">
        <w:rPr>
          <w:rFonts w:ascii="Garamond" w:hAnsi="Garamond" w:cs="Arial"/>
          <w:sz w:val="22"/>
          <w:szCs w:val="22"/>
        </w:rPr>
        <w:t>9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DE65C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0A039A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F5945D0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84A61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414E2B" w14:textId="77777777" w:rsidR="00FF3049" w:rsidRDefault="00FF3049" w:rsidP="00795AAC">
      <w:r>
        <w:separator/>
      </w:r>
    </w:p>
  </w:endnote>
  <w:endnote w:type="continuationSeparator" w:id="0">
    <w:p w14:paraId="4F7695BD" w14:textId="77777777" w:rsidR="00FF3049" w:rsidRDefault="00FF304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5E9774B" w:rsidR="00AD69FB" w:rsidRPr="00EB6175" w:rsidRDefault="00F02369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E25A8" w14:textId="77777777" w:rsidR="00FF3049" w:rsidRDefault="00FF3049" w:rsidP="00795AAC">
      <w:r>
        <w:separator/>
      </w:r>
    </w:p>
  </w:footnote>
  <w:footnote w:type="continuationSeparator" w:id="0">
    <w:p w14:paraId="66464A0C" w14:textId="77777777" w:rsidR="00FF3049" w:rsidRDefault="00FF304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673AF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039A"/>
    <w:rsid w:val="000A1ABB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3ED4"/>
    <w:rsid w:val="006579BB"/>
    <w:rsid w:val="006619C8"/>
    <w:rsid w:val="00661A6B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4A61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74C92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CF76F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3AC4"/>
    <w:rsid w:val="00D947C5"/>
    <w:rsid w:val="00D95B53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4ECE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10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15KkjIeWBBTrc9wNPInof6UCAIjqidTmgMm77RARaCY=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pwWNIQQ7uCzO3NKAsfJNCyqm8UAWNNzoMXA6e1VLLDk=</DigestValue>
    </Reference>
  </SignedInfo>
  <SignatureValue>HqRfLqxMut82ROtBE14vwOgk3O+78N6GGT/n+UNv9IeQ/nojzEvd+2m53VimKi6vAUy8AA+Q9Z31
D1ApuL/uzayaMAC0mgeCwHAHgBgJmpX9vXW1H9p8RAYyrs+wLpr7lSyp3pfsQ9JtIKTC22hSdzqA
iEDF8CLOYs+7TjlXpWxbdJtz3Y11VbpzP6U3cdKXtE/w2LZ319XSETZJiAC8OHy65eyNRZjH6Kcn
YPPq3qbgufXJICfQQVSz3bcXdBMUd7zGUN+lOfFtNOve/N+YtX3uBVEGWmJNEhwb75snIXO9qSbJ
LFp0anBvJXlWwngUurD2ZachnhKll3TYd/BvQA==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6/RxYKFTJXFSMxyo5LEh+21CTH2MenElijpVXQc4qw8=</DigestValue>
      </Reference>
      <Reference URI="/word/document.xml?ContentType=application/vnd.openxmlformats-officedocument.wordprocessingml.document.main+xml">
        <DigestMethod Algorithm="http://www.w3.org/2001/04/xmlenc#sha256"/>
        <DigestValue>w2jVjkGk2q36adArTVoI4mdVHi5lNdF7gKNlpEgDEFE=</DigestValue>
      </Reference>
      <Reference URI="/word/endnotes.xml?ContentType=application/vnd.openxmlformats-officedocument.wordprocessingml.endnotes+xml">
        <DigestMethod Algorithm="http://www.w3.org/2001/04/xmlenc#sha256"/>
        <DigestValue>ZlfnUTInDz1jQBudYUM+lYFjmLxfUW8+8tYvzHU7rl8=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2hSsk5OqV5hVp/Dy8dEo+xcLLU0bJKRNd7vx4MuOKGg=</DigestValue>
      </Reference>
      <Reference URI="/word/footnotes.xml?ContentType=application/vnd.openxmlformats-officedocument.wordprocessingml.footnotes+xml">
        <DigestMethod Algorithm="http://www.w3.org/2001/04/xmlenc#sha256"/>
        <DigestValue>KR9bZBCD5p6F579/ImPxrKtZAM/uE9GdWYmVswIb5Pg=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zYm04Rk3mcEAJSeBWHp3nzQ21v2ODgQLmfZ8dFSS9GE=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2022-07-29T06:51:53Z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2022-07-29T06:51:53Z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02395-774B-425A-96F6-DA2DA7C89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71</cp:revision>
  <cp:lastPrinted>2022-02-22T11:35:00Z</cp:lastPrinted>
  <dcterms:created xsi:type="dcterms:W3CDTF">2021-09-14T05:18:00Z</dcterms:created>
  <dcterms:modified xsi:type="dcterms:W3CDTF">2022-07-29T06:51:00Z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