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BA5295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FE6AB4">
        <w:rPr>
          <w:rFonts w:ascii="Garamond" w:hAnsi="Garamond"/>
          <w:sz w:val="24"/>
          <w:szCs w:val="24"/>
        </w:rPr>
        <w:t>7</w:t>
      </w:r>
      <w:r w:rsidR="00C41484">
        <w:rPr>
          <w:rFonts w:ascii="Garamond" w:hAnsi="Garamond"/>
          <w:sz w:val="24"/>
          <w:szCs w:val="24"/>
        </w:rPr>
        <w:t>9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3E9A0AF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41484" w:rsidRPr="00463F1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https://zakazky.zcu.cz/contract_display_5408.html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03E4E6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E65C0">
        <w:rPr>
          <w:rFonts w:ascii="Garamond" w:hAnsi="Garamond" w:cs="Arial"/>
          <w:sz w:val="22"/>
          <w:szCs w:val="22"/>
        </w:rPr>
        <w:t>0</w:t>
      </w:r>
      <w:r w:rsidR="00C41484">
        <w:rPr>
          <w:rFonts w:ascii="Garamond" w:hAnsi="Garamond" w:cs="Arial"/>
          <w:sz w:val="22"/>
          <w:szCs w:val="22"/>
        </w:rPr>
        <w:t>9</w:t>
      </w:r>
      <w:bookmarkStart w:id="1" w:name="_GoBack"/>
      <w:bookmarkEnd w:id="1"/>
      <w:r w:rsidR="00FE6AB4">
        <w:rPr>
          <w:rFonts w:ascii="Garamond" w:hAnsi="Garamond" w:cs="Arial"/>
          <w:sz w:val="22"/>
          <w:szCs w:val="22"/>
        </w:rPr>
        <w:t>.0</w:t>
      </w:r>
      <w:r w:rsidR="00DE65C0">
        <w:rPr>
          <w:rFonts w:ascii="Garamond" w:hAnsi="Garamond" w:cs="Arial"/>
          <w:sz w:val="22"/>
          <w:szCs w:val="22"/>
        </w:rPr>
        <w:t>8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DE65C0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D93AC4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lastRenderedPageBreak/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lastRenderedPageBreak/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lastRenderedPageBreak/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F5945D0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84A61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C41484">
      <w:footerReference w:type="default" r:id="rId18"/>
      <w:pgSz w:w="11905" w:h="16837"/>
      <w:pgMar w:top="1134" w:right="1276" w:bottom="1304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D3F34" w14:textId="77777777" w:rsidR="00C42443" w:rsidRDefault="00C42443" w:rsidP="00795AAC">
      <w:r>
        <w:separator/>
      </w:r>
    </w:p>
  </w:endnote>
  <w:endnote w:type="continuationSeparator" w:id="0">
    <w:p w14:paraId="3DB64A4B" w14:textId="77777777" w:rsidR="00C42443" w:rsidRDefault="00C4244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1FD61" w14:textId="1132CC31" w:rsidR="00C41484" w:rsidRDefault="00C41484">
    <w:pPr>
      <w:pStyle w:val="Zpat"/>
    </w:pPr>
    <w:r>
      <w:rPr>
        <w:noProof/>
      </w:rPr>
      <w:drawing>
        <wp:inline distT="0" distB="0" distL="0" distR="0" wp14:anchorId="7BFB68D4" wp14:editId="6F88FDFC">
          <wp:extent cx="5848985" cy="1095375"/>
          <wp:effectExtent l="0" t="0" r="0" b="9525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5122519E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B36E0" w14:textId="77777777" w:rsidR="00C42443" w:rsidRDefault="00C42443" w:rsidP="00795AAC">
      <w:r>
        <w:separator/>
      </w:r>
    </w:p>
  </w:footnote>
  <w:footnote w:type="continuationSeparator" w:id="0">
    <w:p w14:paraId="26CC431F" w14:textId="77777777" w:rsidR="00C42443" w:rsidRDefault="00C4244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673AF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1ABB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3ED4"/>
    <w:rsid w:val="006579BB"/>
    <w:rsid w:val="006619C8"/>
    <w:rsid w:val="00661A6B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4A61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1484"/>
    <w:rsid w:val="00C42443"/>
    <w:rsid w:val="00C45272"/>
    <w:rsid w:val="00C633E2"/>
    <w:rsid w:val="00C667B7"/>
    <w:rsid w:val="00C74C92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CF76F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3AC4"/>
    <w:rsid w:val="00D947C5"/>
    <w:rsid w:val="00D95B53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4ECE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08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F+u/uZDMcuZSTlpkmX7/VmDA8xPmZ6rq2Q1K8mx1v9w=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FlAdfHgFvYc+Xd+m15MrNRsomseTdf3JRlfFm9wB6mc=</DigestValue>
    </Reference>
  </SignedInfo>
  <SignatureValue>GzpzdGJAXGlAPZOJYggd/xIk+4v25J2FfSHMNd2lyR9MY34sZfCYsh5roGTSMDjBzsR9aXcred3L
jjhD/bgUhbk7bW+zl4D7A36EMlV0uHYPXxdblQKQCyb83o0mVIJ/p1z09mMG+go0+Fsq9LTFFnre
etkUBqtJJLoUuDCld5RNzkDEOaSX9t0bG/28ZcRUGEQ/+9t5prWqU3kiQ3tfaO0mzRhpgMKXinSS
Yl0GKmRzj7ZZRbOMWZpPywbYJ4aNQFUw1Jj5H1QSYKS42IAMOErueEqeQDQ8XnioWSGQD4IrDC6N
aMgK/hsm8CRQjZe082SH7t0zJj46VxLp2389RQ==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bfxonzJ6SjclSppX8DmQzSnhKooVu90z7UKKekTeICA=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Iy7gWu1DzvZvnIQ6hFsg669fAycGAnZc13IULcIlRNI=</DigestValue>
      </Reference>
      <Reference URI="/word/endnotes.xml?ContentType=application/vnd.openxmlformats-officedocument.wordprocessingml.endnotes+xml">
        <DigestMethod Algorithm="http://www.w3.org/2001/04/xmlenc#sha256"/>
        <DigestValue>L5ECl/8Cc0LPZbLCcyhEOsJcQS2/IrSa0BmTVKS068k=</DigestValue>
      </Reference>
      <Reference URI="/word/fontTable.xml?ContentType=application/vnd.openxmlformats-officedocument.wordprocessingml.fontTable+xml">
        <DigestMethod Algorithm="http://www.w3.org/2001/04/xmlenc#sha256"/>
        <DigestValue>WFHWy1EiQWN7ljwAX6snuTBZnvxMQrMzJx5rpVsFhxE=</DigestValue>
      </Reference>
      <Reference URI="/word/footer1.xml?ContentType=application/vnd.openxmlformats-officedocument.wordprocessingml.footer+xml">
        <DigestMethod Algorithm="http://www.w3.org/2001/04/xmlenc#sha256"/>
        <DigestValue>3ZvnEP3lIJZjelfEnRxInLO6bsGbwrldGHtRGjmowmc=</DigestValue>
      </Reference>
      <Reference URI="/word/footnotes.xml?ContentType=application/vnd.openxmlformats-officedocument.wordprocessingml.footnotes+xml">
        <DigestMethod Algorithm="http://www.w3.org/2001/04/xmlenc#sha256"/>
        <DigestValue>8EYq2XVdl1G5DVLo2N4SyXnvnVuGPoNo67bIPUXjR54=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RTpN/w5yXAL8fHCBWJkgctmTinuMCosKrf0IDD1a+vw=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dUriAxwqXiHozYLtS/YgMs/GrlOoBxjsDaphpXysHEo=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2022-07-29T07:03:42Z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2022-07-29T07:03:42Z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180B91-F52D-47F4-B9A1-E8487A0B7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2297</Words>
  <Characters>13556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71</cp:revision>
  <cp:lastPrinted>2022-02-22T11:35:00Z</cp:lastPrinted>
  <dcterms:created xsi:type="dcterms:W3CDTF">2021-09-14T05:18:00Z</dcterms:created>
  <dcterms:modified xsi:type="dcterms:W3CDTF">2022-07-29T07:03:00Z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