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26C63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D93AC4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AEB9EA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93AC4" w:rsidRPr="00BC19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https://zakazky.zcu.cz/contract_display_5406.html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EE59D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D93AC4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3AC4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FE5AC" w14:textId="77777777" w:rsidR="00E94ECE" w:rsidRDefault="00E94ECE" w:rsidP="00795AAC">
      <w:r>
        <w:separator/>
      </w:r>
    </w:p>
  </w:endnote>
  <w:endnote w:type="continuationSeparator" w:id="0">
    <w:p w14:paraId="5C4AD7A2" w14:textId="77777777" w:rsidR="00E94ECE" w:rsidRDefault="00E94E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459D9" w14:textId="77777777" w:rsidR="00E94ECE" w:rsidRDefault="00E94ECE" w:rsidP="00795AAC">
      <w:r>
        <w:separator/>
      </w:r>
    </w:p>
  </w:footnote>
  <w:footnote w:type="continuationSeparator" w:id="0">
    <w:p w14:paraId="3A2793FC" w14:textId="77777777" w:rsidR="00E94ECE" w:rsidRDefault="00E94E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74C92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3AC4"/>
    <w:rsid w:val="00D947C5"/>
    <w:rsid w:val="00D95B53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4ECE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0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QV+VLRx/Vm5p/H9R2FMo2ndMUqUXZPruSjVnkl4/iys=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2Z4PHTgrrsTZrir/r/6PlhKPMeD71D+tdFqRdWXMpoo=</DigestValue>
    </Reference>
  </SignedInfo>
  <SignatureValue>c0QsU3dckUJaIj7eDcsuU0CCBWAOtvoV9/GlCctwx5T3pjkv52TM4xJWa/rTSrrKEfpLYzvQb9Wu
6IpT3MVFLwOZswH8VLwJZNnnUEAdEeOAbFWW/KcTPFG61KPMTnoTR6tvaWRUGY27VG1MC12Jl2eB
irMeToYLcMnJopjqK4a/deg7Z4jQGkAitTqqNTKA4RKattp5j+q3iJo2TzVy0XRINZgzrVD4tUTP
H4AUl6CbWj5LTUsa1lzpmVLSZSKQVobW6VuFfzS2Sge7iQ2xqqhlYR3CdyG7ZDweLSxxzbeWWr76
XNK4fPlyjbhYnTpNqXAdH9/heYjnbuHUrDKQrg==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TyVXAQjH6hTwSmQN84c7ZfBgQonoXSeH7Zl0mvn71+Y=</DigestValue>
      </Reference>
      <Reference URI="/word/document.xml?ContentType=application/vnd.openxmlformats-officedocument.wordprocessingml.document.main+xml">
        <DigestMethod Algorithm="http://www.w3.org/2001/04/xmlenc#sha256"/>
        <DigestValue>j0dNqaCjFBO5dssrlyrziRBSb9+m+lgqubJU4qQaliw=</DigestValue>
      </Reference>
      <Reference URI="/word/endnotes.xml?ContentType=application/vnd.openxmlformats-officedocument.wordprocessingml.endnotes+xml">
        <DigestMethod Algorithm="http://www.w3.org/2001/04/xmlenc#sha256"/>
        <DigestValue>2OjOg+iXwfFAMPuLjdOVwmwL7eB2AbQp77OYh4yqpwY=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D0mxoLWAdbeRXS6CSSaytBfi+8v5/Nmf/9DWzTqu41Y=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mC/58kn2j/0QZ/Lh9inQmZLixYVhgpCpY8dA5h9BLfQ=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2022-07-27T09:45:39Z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2022-07-27T09:45:39Z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B4C3F-6CA2-441A-99DA-91DD8FAF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70</cp:revision>
  <cp:lastPrinted>2022-02-22T11:35:00Z</cp:lastPrinted>
  <dcterms:created xsi:type="dcterms:W3CDTF">2021-09-14T05:18:00Z</dcterms:created>
  <dcterms:modified xsi:type="dcterms:W3CDTF">2022-07-27T09:45:00Z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