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13A59B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E6AB4">
        <w:rPr>
          <w:rFonts w:ascii="Garamond" w:hAnsi="Garamond"/>
          <w:sz w:val="24"/>
          <w:szCs w:val="24"/>
        </w:rPr>
        <w:t>7</w:t>
      </w:r>
      <w:r w:rsidR="00D95B53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356676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95B53" w:rsidRPr="003230A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https://zakazky.zcu.cz/contract_display_5394.html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4DBFAD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</w:t>
      </w:r>
      <w:r w:rsidR="00661A6B">
        <w:rPr>
          <w:rFonts w:ascii="Garamond" w:hAnsi="Garamond" w:cs="Arial"/>
          <w:sz w:val="22"/>
          <w:szCs w:val="22"/>
        </w:rPr>
        <w:t>3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D95B53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5945D0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84A61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8568D" w14:textId="77777777" w:rsidR="00C74C92" w:rsidRDefault="00C74C92" w:rsidP="00795AAC">
      <w:r>
        <w:separator/>
      </w:r>
    </w:p>
  </w:endnote>
  <w:endnote w:type="continuationSeparator" w:id="0">
    <w:p w14:paraId="24E34DE9" w14:textId="77777777" w:rsidR="00C74C92" w:rsidRDefault="00C74C9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5E9774B" w:rsidR="00AD69FB" w:rsidRPr="00EB6175" w:rsidRDefault="00F02369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97A6F" w14:textId="77777777" w:rsidR="00C74C92" w:rsidRDefault="00C74C92" w:rsidP="00795AAC">
      <w:r>
        <w:separator/>
      </w:r>
    </w:p>
  </w:footnote>
  <w:footnote w:type="continuationSeparator" w:id="0">
    <w:p w14:paraId="761D7057" w14:textId="77777777" w:rsidR="00C74C92" w:rsidRDefault="00C74C9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673AF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1ABB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3ED4"/>
    <w:rsid w:val="006579BB"/>
    <w:rsid w:val="006619C8"/>
    <w:rsid w:val="00661A6B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4A61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74C92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CF76F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5B53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9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Wv1fgqyANJmnM0bPeq3gkM+PM6AzjPfRae1lBUaBkQU=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Dxs012syTJW9fOH+K3crmA2fL+4zNQEEhAvflMYwrSQ=</DigestValue>
    </Reference>
  </SignedInfo>
  <SignatureValue>gH0GPjSRejRSswgBtQT6B58RMkrNzsR3agyAtMkhbA6knsVg9uoB/p+gtUltIspASrTifNzT8wAl
nM4rVS58+tZDIFVORbKR14QODHo2ORyL/mn3ardHezDxrj7XYfk7sLumx+N8TCH3718uHIel160I
HyV7eK7M0bGXuZBpHS25fqQaPVNrmDnjpobUWKcYK9W/+NySzyxmY5v4zrYigdtriXZBDWK6J+Qm
2nUGLsTqlKgfZ7zMHfBC4rpBtjmFscW2Q4InthgBas56ZuIwqKqeb/JRkPMv3+rRIInJGMCTZEBJ
JMRJgo5GSWJio54FXjdkVArbcIScphI3DdEptg==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gf4fl+OTlar9S7nrocQpN3wd28G926HR1CY4Rgi5ZqY=</DigestValue>
      </Reference>
      <Reference URI="/word/document.xml?ContentType=application/vnd.openxmlformats-officedocument.wordprocessingml.document.main+xml">
        <DigestMethod Algorithm="http://www.w3.org/2001/04/xmlenc#sha256"/>
        <DigestValue>B8HCcrSMd7gJvSf6jVxuzvCkOJIla39PPer/3kZPDm8=</DigestValue>
      </Reference>
      <Reference URI="/word/endnotes.xml?ContentType=application/vnd.openxmlformats-officedocument.wordprocessingml.endnotes+xml">
        <DigestMethod Algorithm="http://www.w3.org/2001/04/xmlenc#sha256"/>
        <DigestValue>nKrMm7K1j0A7C4HPy0fKis4bl6lNplnZmaiWpI7uzHA=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2hSsk5OqV5hVp/Dy8dEo+xcLLU0bJKRNd7vx4MuOKGg=</DigestValue>
      </Reference>
      <Reference URI="/word/footnotes.xml?ContentType=application/vnd.openxmlformats-officedocument.wordprocessingml.footnotes+xml">
        <DigestMethod Algorithm="http://www.w3.org/2001/04/xmlenc#sha256"/>
        <DigestValue>wQfCFW+0exeiZm5l45ekMLEU6d9+mCE/KywwkSc4pqQ=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VpNh2diSAAlaf58QaDCXLVVuARCT1nwtC+PW+mO5PKw=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2022-07-22T06:05:23Z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2022-07-22T06:05:23Z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864FC-77AB-4276-944E-23454218A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2297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69</cp:revision>
  <cp:lastPrinted>2022-02-22T11:35:00Z</cp:lastPrinted>
  <dcterms:created xsi:type="dcterms:W3CDTF">2021-09-14T05:18:00Z</dcterms:created>
  <dcterms:modified xsi:type="dcterms:W3CDTF">2022-07-22T06:05:00Z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