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01D883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E6AB4">
        <w:rPr>
          <w:rFonts w:ascii="Garamond" w:hAnsi="Garamond"/>
          <w:sz w:val="24"/>
          <w:szCs w:val="24"/>
        </w:rPr>
        <w:t>7</w:t>
      </w:r>
      <w:r w:rsidR="00884A61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E28A37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84A61" w:rsidRPr="009301A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https://zakazky.zcu.cz/contract_display_5390.html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EB87F6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</w:t>
      </w:r>
      <w:r w:rsidR="00884A61">
        <w:rPr>
          <w:rFonts w:ascii="Garamond" w:hAnsi="Garamond" w:cs="Arial"/>
          <w:sz w:val="22"/>
          <w:szCs w:val="22"/>
        </w:rPr>
        <w:t>2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B7572B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</w:t>
      </w:r>
      <w:bookmarkStart w:id="8" w:name="_GoBack"/>
      <w:bookmarkEnd w:id="8"/>
      <w:r w:rsidRPr="00F54D1D">
        <w:rPr>
          <w:rFonts w:ascii="Garamond" w:hAnsi="Garamond"/>
          <w:color w:val="000000"/>
        </w:rPr>
        <w:t xml:space="preserve">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5945D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84A6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9073A" w14:textId="77777777" w:rsidR="000A1ABB" w:rsidRDefault="000A1ABB" w:rsidP="00795AAC">
      <w:r>
        <w:separator/>
      </w:r>
    </w:p>
  </w:endnote>
  <w:endnote w:type="continuationSeparator" w:id="0">
    <w:p w14:paraId="3D3D32BA" w14:textId="77777777" w:rsidR="000A1ABB" w:rsidRDefault="000A1AB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5E9774B" w:rsidR="00AD69FB" w:rsidRPr="00EB6175" w:rsidRDefault="00F0236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B8EAF" w14:textId="77777777" w:rsidR="000A1ABB" w:rsidRDefault="000A1ABB" w:rsidP="00795AAC">
      <w:r>
        <w:separator/>
      </w:r>
    </w:p>
  </w:footnote>
  <w:footnote w:type="continuationSeparator" w:id="0">
    <w:p w14:paraId="0B883B62" w14:textId="77777777" w:rsidR="000A1ABB" w:rsidRDefault="000A1AB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1ABB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4A61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9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YMkTrNt3kRn6PIMPb0mTUNE5zWUK3oKQPoLRr/w5SoI=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a015intQG3oYIYTiBfzsFiMzaZTjMRMFi2W2MAaqGg8=</DigestValue>
    </Reference>
  </SignedInfo>
  <SignatureValue>DHoYdDSvrahCr+oTQyc0wtPkscjyZPvwfJvZIVLjpHGo6UVoQ7lrcF+bTIn0MBW1Scox7+NxAnVD
gE+KO1Z1R3oHq2CGNrhX41e8Z9GoMFw/6bv1+m9wSTgyrx6La4xSF3gdqezHQOJkXeqJ3nArM48U
pb/z9G3kv9OlxU5aUnFTQ/l7wlGB37Zc10soV+Zm7DtajDk3Yy8Q+ERd1jDDh4TppsI6hi6O4n2i
CmLvSUiy7zXLZHSJj/h0OhxmvIHIUnAI/G2ClgxoJlnhB/fgqSmj4CtTxVyjnXiYJ12N3eN6bWkJ
HGvS36RoRLM2aktiTRDB5HIVVc+8hZ9bKn5mgQ==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cybkkc0g+1jo5ks4iNI24MDU+azGgMdqva7npehT7vQ=</DigestValue>
      </Reference>
      <Reference URI="/word/document.xml?ContentType=application/vnd.openxmlformats-officedocument.wordprocessingml.document.main+xml">
        <DigestMethod Algorithm="http://www.w3.org/2001/04/xmlenc#sha256"/>
        <DigestValue>k0+bssprAVGCAkR2Q9bQM/LsJCM1Jy0vJQB1x2CTcv0=</DigestValue>
      </Reference>
      <Reference URI="/word/endnotes.xml?ContentType=application/vnd.openxmlformats-officedocument.wordprocessingml.endnotes+xml">
        <DigestMethod Algorithm="http://www.w3.org/2001/04/xmlenc#sha256"/>
        <DigestValue>frJkjVRHnfywIeUiEAQctTX9TVcLs3IJW71H6toqIqY=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2hSsk5OqV5hVp/Dy8dEo+xcLLU0bJKRNd7vx4MuOKGg=</DigestValue>
      </Reference>
      <Reference URI="/word/footnotes.xml?ContentType=application/vnd.openxmlformats-officedocument.wordprocessingml.footnotes+xml">
        <DigestMethod Algorithm="http://www.w3.org/2001/04/xmlenc#sha256"/>
        <DigestValue>p03S1MhIEonMyyUxMHIxwcR0whySR1+1xaPyix3B2LA=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MhbDKprjOqiyV62TPR318MJ0cSGh/M9TdouIlt1HTcE=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2022-07-22T05:40:16Z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2022-07-22T05:40:16Z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6DE46-6DAC-40CF-A114-72E998F5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66</cp:revision>
  <cp:lastPrinted>2022-02-22T11:35:00Z</cp:lastPrinted>
  <dcterms:created xsi:type="dcterms:W3CDTF">2021-09-14T05:18:00Z</dcterms:created>
  <dcterms:modified xsi:type="dcterms:W3CDTF">2022-07-22T05:40:00Z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