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AD04711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12672">
        <w:rPr>
          <w:rFonts w:ascii="Garamond" w:hAnsi="Garamond"/>
          <w:sz w:val="24"/>
          <w:szCs w:val="24"/>
        </w:rPr>
        <w:t>2</w:t>
      </w:r>
      <w:r w:rsidR="0049629D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56F0CC5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1B789C">
        <w:t>3</w:t>
      </w:r>
      <w:r w:rsidR="0049629D">
        <w:t>81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52770A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9629D">
        <w:rPr>
          <w:rFonts w:ascii="Garamond" w:hAnsi="Garamond" w:cs="Arial"/>
          <w:b/>
          <w:sz w:val="22"/>
          <w:szCs w:val="22"/>
        </w:rPr>
        <w:t>29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1B789C">
        <w:rPr>
          <w:rFonts w:ascii="Garamond" w:hAnsi="Garamond" w:cs="Arial"/>
          <w:b/>
          <w:sz w:val="22"/>
          <w:szCs w:val="22"/>
        </w:rPr>
        <w:t>7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49629D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49629D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A7216" w14:textId="77777777" w:rsidR="00455A27" w:rsidRDefault="00455A27" w:rsidP="00795AAC">
      <w:r>
        <w:separator/>
      </w:r>
    </w:p>
  </w:endnote>
  <w:endnote w:type="continuationSeparator" w:id="0">
    <w:p w14:paraId="18F17C27" w14:textId="77777777" w:rsidR="00455A27" w:rsidRDefault="00455A2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7CAE3C5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DAF553" w14:textId="77777777" w:rsidR="00455A27" w:rsidRDefault="00455A27" w:rsidP="00795AAC">
      <w:r>
        <w:separator/>
      </w:r>
    </w:p>
  </w:footnote>
  <w:footnote w:type="continuationSeparator" w:id="0">
    <w:p w14:paraId="6DA465AE" w14:textId="77777777" w:rsidR="00455A27" w:rsidRDefault="00455A2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4mrHp75sGacRsdsNharznm8h9DIeVryvnthngFwYkUE=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sVuRp61g4YBvLOEpsJ771yUJsq/hkSelQcpZBWj3RBI=</DigestValue>
    </Reference>
  </SignedInfo>
  <SignatureValue>Vr3Kwrjo2tLUmVwZPSfMxLXQ0DE8V1eXsWutDmH0QYU/J5TksfOfqmC7c7zl28/M5QF82Gf3vHWX
pcE7f2attFqkRvspHjdconeVI9/dhRmGGJuc6c/Nusq1MEkuIUHzx90wwnMV03Xq9v/BRjX8pG3k
XZZZh2HaQV94ubLM8Ck1ejwCexirjPk3ic8lnHJ1gTHtXMnlQRvmpUigGwGskJiAkbQEbeN1Sisc
uySJ2w+dHhf0DnEg1YLJ/qTaeUePPDpHOJI7KwvRL0D2frI/4M9FdlMuZXbHtM1IIHMV9fibM07D
vSv0IOjFSvgPDRrz0z9HKZWowbhF5Lc6xgaCXA==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K5i9jV7iNWz9hhoTYZXduNtlkrHl/YKqZ9Ig84C5PeU=</DigestValue>
      </Reference>
      <Reference URI="/word/endnotes.xml?ContentType=application/vnd.openxmlformats-officedocument.wordprocessingml.endnotes+xml">
        <DigestMethod Algorithm="http://www.w3.org/2001/04/xmlenc#sha256"/>
        <DigestValue>6SY5uwwqUQRwR5mkLzixaxmTAw5DfUNvSq4s9k8fz4g=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fBdPLJwmAx2O+5ytQmjLKqE9ePnuBM55Tnbw6Dpo/uc=</DigestValue>
      </Reference>
      <Reference URI="/word/footnotes.xml?ContentType=application/vnd.openxmlformats-officedocument.wordprocessingml.footnotes+xml">
        <DigestMethod Algorithm="http://www.w3.org/2001/04/xmlenc#sha256"/>
        <DigestValue>qYeDhpnMMV+JWwUW1sJmRb9A/6MEgxaGd6YSd16aIOw=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CGM5E7ChBIbY6f+zb4ZH/yxC2Tbgke1yqA2OpmDVOC4=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2022-07-18T10:24:09Z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2022-07-18T10:24:09Z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491A5-018A-4A2C-ADCB-1298118A8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46</cp:revision>
  <cp:lastPrinted>2018-08-08T13:48:00Z</cp:lastPrinted>
  <dcterms:created xsi:type="dcterms:W3CDTF">2021-01-21T11:32:00Z</dcterms:created>
  <dcterms:modified xsi:type="dcterms:W3CDTF">2022-07-18T10:24:00Z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