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CACE01D"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E128AE">
        <w:rPr>
          <w:rFonts w:ascii="Garamond" w:hAnsi="Garamond" w:cs="Arial"/>
          <w:b/>
          <w:bCs/>
          <w:sz w:val="28"/>
          <w:szCs w:val="28"/>
        </w:rPr>
        <w:t>1</w:t>
      </w:r>
      <w:r w:rsidR="004769B6">
        <w:rPr>
          <w:rFonts w:ascii="Garamond" w:hAnsi="Garamond" w:cs="Arial"/>
          <w:b/>
          <w:bCs/>
          <w:sz w:val="28"/>
          <w:szCs w:val="28"/>
        </w:rPr>
        <w:t>2</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F83387A"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4769B6">
        <w:rPr>
          <w:rFonts w:ascii="Garamond" w:hAnsi="Garamond" w:cs="Palatino Linotype"/>
          <w:color w:val="000000"/>
          <w:sz w:val="20"/>
          <w:szCs w:val="20"/>
        </w:rPr>
        <w:t>312</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w:t>
      </w:r>
      <w:bookmarkStart w:id="1" w:name="_GoBack"/>
      <w:bookmarkEnd w:id="1"/>
      <w:r w:rsidR="00D8327B" w:rsidRPr="0034599B">
        <w:rPr>
          <w:rFonts w:ascii="Garamond" w:hAnsi="Garamond" w:cs="Arial"/>
          <w:sz w:val="20"/>
          <w:szCs w:val="20"/>
          <w:highlight w:val="yellow"/>
        </w:rPr>
        <w:t>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D094D" w14:textId="77777777" w:rsidR="00BA0A2A" w:rsidRDefault="00BA0A2A" w:rsidP="001B2927">
      <w:pPr>
        <w:spacing w:after="0" w:line="240" w:lineRule="auto"/>
      </w:pPr>
      <w:r>
        <w:separator/>
      </w:r>
    </w:p>
  </w:endnote>
  <w:endnote w:type="continuationSeparator" w:id="0">
    <w:p w14:paraId="05A20E9B" w14:textId="77777777" w:rsidR="00BA0A2A" w:rsidRDefault="00BA0A2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AC691" w14:textId="77777777" w:rsidR="00BA0A2A" w:rsidRDefault="00BA0A2A" w:rsidP="001B2927">
      <w:pPr>
        <w:spacing w:after="0" w:line="240" w:lineRule="auto"/>
      </w:pPr>
      <w:r>
        <w:separator/>
      </w:r>
    </w:p>
  </w:footnote>
  <w:footnote w:type="continuationSeparator" w:id="0">
    <w:p w14:paraId="29DDA5EF" w14:textId="77777777" w:rsidR="00BA0A2A" w:rsidRDefault="00BA0A2A"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F1DACB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4769B6">
      <w:rPr>
        <w:rFonts w:ascii="Garamond" w:hAnsi="Garamond" w:cs="Palatino Linotype"/>
        <w:color w:val="000000"/>
      </w:rPr>
      <w:t>312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W2cHXBAeGQiaVaJkJBKp9aidEM9gUQ7O9gFNYgCs5KkWTwAJ+cx//z+Q9g2zRvOQxzsMVMA8dimRfTODkre1Zw==" w:salt="ch/MBmT3nv41S9I0ngELU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3BB2"/>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A2A"/>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2973E-006F-44C7-AC41-05ADB67E0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41</cp:revision>
  <cp:lastPrinted>2014-05-16T09:23:00Z</cp:lastPrinted>
  <dcterms:created xsi:type="dcterms:W3CDTF">2021-10-21T06:58:00Z</dcterms:created>
  <dcterms:modified xsi:type="dcterms:W3CDTF">2022-07-14T11:23:00Z</dcterms:modified>
</cp:coreProperties>
</file>