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BB840B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4778BC">
        <w:rPr>
          <w:rFonts w:ascii="Garamond" w:hAnsi="Garamond"/>
          <w:sz w:val="24"/>
          <w:szCs w:val="24"/>
        </w:rPr>
        <w:t>6</w:t>
      </w:r>
      <w:r w:rsidR="00F02B28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69851E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02B28" w:rsidRPr="00F02B2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https://zakazky.zcu.cz/contract_display_5359.html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C8ACA1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F3519">
        <w:rPr>
          <w:rFonts w:ascii="Garamond" w:hAnsi="Garamond" w:cs="Arial"/>
          <w:sz w:val="22"/>
          <w:szCs w:val="22"/>
        </w:rPr>
        <w:t>12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086D17">
        <w:rPr>
          <w:rFonts w:ascii="Garamond" w:hAnsi="Garamond" w:cs="Arial"/>
          <w:sz w:val="22"/>
          <w:szCs w:val="22"/>
        </w:rPr>
        <w:t>7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F02B28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F02B28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65FAD" w14:textId="77777777" w:rsidR="0044391D" w:rsidRDefault="0044391D" w:rsidP="00795AAC">
      <w:r>
        <w:separator/>
      </w:r>
    </w:p>
  </w:endnote>
  <w:endnote w:type="continuationSeparator" w:id="0">
    <w:p w14:paraId="4EDD1C0F" w14:textId="77777777" w:rsidR="0044391D" w:rsidRDefault="0044391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1F125" w14:textId="77777777" w:rsidR="0044391D" w:rsidRDefault="0044391D" w:rsidP="00795AAC">
      <w:r>
        <w:separator/>
      </w:r>
    </w:p>
  </w:footnote>
  <w:footnote w:type="continuationSeparator" w:id="0">
    <w:p w14:paraId="731C9787" w14:textId="77777777" w:rsidR="0044391D" w:rsidRDefault="0044391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3519"/>
    <w:rsid w:val="00EF4959"/>
    <w:rsid w:val="00F02369"/>
    <w:rsid w:val="00F02B28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5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8npsNa1bF6Mv+Cs0S1kI7bd0GkcKuCyDkUM5b++Kvro=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HaXVZkH8iQ96mokbjmjVEeg72Ep5/HbZxHbDabXbkAI=</DigestValue>
    </Reference>
  </SignedInfo>
  <SignatureValue>Z2v0zYdkRalxF3ac+PkiRzzkzxTh0GXNV65C4P2K9x60KI00akhYtCFXS05x9irdZBTdBn07LFH1
mhjXEZ/loP/9AXNlkfJG6ixWw3CAyTFcAd2IOPypQV+wj6/jm0n/uO2Nh0GLJ2M+KFORI/kVIEPV
qM7Q5j4NO6uBjuZ9dQM0svIGdp8kGcJ56AUseFLkzxSUU1XLxsfoWM+pi4R+9rCpwQTCc0+Pc/qg
v9aIQRArfgLbP3UIpmeYQwJZATZn+RSaoF1+MpxF6YGa8QrEmiLajYfRub4jKQN37DbOVRplafQ2
dtg3pRmR240z26gFRgWHRUQIXzXnMMBq3QF+Tw==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u6yKyedUhexN56kMHQth2tzi7uVdmjw5R8ivkdKRj0Y=</DigestValue>
      </Reference>
      <Reference URI="/word/document.xml?ContentType=application/vnd.openxmlformats-officedocument.wordprocessingml.document.main+xml">
        <DigestMethod Algorithm="http://www.w3.org/2001/04/xmlenc#sha256"/>
        <DigestValue>JgcgtuthrCJUkExeMWKx5tMJJrlOBwToR6EtCzDtXiE=</DigestValue>
      </Reference>
      <Reference URI="/word/endnotes.xml?ContentType=application/vnd.openxmlformats-officedocument.wordprocessingml.endnotes+xml">
        <DigestMethod Algorithm="http://www.w3.org/2001/04/xmlenc#sha256"/>
        <DigestValue>oo6wLPX7i66sTVjhj2rTydZ0LQZ8hELf5mF5tXeVTE4=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zBrtDqQRk/qN3nrXxIKTndV1Mqh4ds/hk3F0PhFPyYk=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Qd77jSoZ4lnNs4pXqfzfg5VeylPQBZqbLOuMI0kbeOc=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2022-07-01T12:24:24Z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2022-07-01T12:24:24Z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EEC76-9866-4A0F-B51B-EC7BC05C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62</cp:revision>
  <cp:lastPrinted>2022-02-22T11:35:00Z</cp:lastPrinted>
  <dcterms:created xsi:type="dcterms:W3CDTF">2021-09-14T05:18:00Z</dcterms:created>
  <dcterms:modified xsi:type="dcterms:W3CDTF">2022-07-01T12:24:00Z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