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8DF4E4B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4778BC">
        <w:rPr>
          <w:rFonts w:ascii="Garamond" w:hAnsi="Garamond"/>
          <w:sz w:val="24"/>
          <w:szCs w:val="24"/>
        </w:rPr>
        <w:t>6</w:t>
      </w:r>
      <w:r w:rsidR="00EF3519">
        <w:rPr>
          <w:rFonts w:ascii="Garamond" w:hAnsi="Garamond"/>
          <w:sz w:val="24"/>
          <w:szCs w:val="24"/>
        </w:rPr>
        <w:t>7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16B86495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EF3519" w:rsidRPr="00EF3519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https://zakazky.zcu.cz/contract_display_5357.html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9DA680D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EF3519">
        <w:rPr>
          <w:rFonts w:ascii="Garamond" w:hAnsi="Garamond" w:cs="Arial"/>
          <w:sz w:val="22"/>
          <w:szCs w:val="22"/>
        </w:rPr>
        <w:t>12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E46993">
        <w:rPr>
          <w:rFonts w:ascii="Garamond" w:hAnsi="Garamond" w:cs="Arial"/>
          <w:sz w:val="22"/>
          <w:szCs w:val="22"/>
        </w:rPr>
        <w:t>0</w:t>
      </w:r>
      <w:r w:rsidR="00086D17">
        <w:rPr>
          <w:rFonts w:ascii="Garamond" w:hAnsi="Garamond" w:cs="Arial"/>
          <w:sz w:val="22"/>
          <w:szCs w:val="22"/>
        </w:rPr>
        <w:t>7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83248D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bookmarkStart w:id="1" w:name="_GoBack"/>
      <w:r w:rsidR="00EF3519">
        <w:rPr>
          <w:rFonts w:ascii="Garamond" w:hAnsi="Garamond" w:cs="Arial"/>
          <w:sz w:val="22"/>
          <w:szCs w:val="22"/>
        </w:rPr>
        <w:t>3</w:t>
      </w:r>
      <w:bookmarkEnd w:id="1"/>
      <w:r w:rsidR="00DE1932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265FAD" w14:textId="77777777" w:rsidR="0044391D" w:rsidRDefault="0044391D" w:rsidP="00795AAC">
      <w:r>
        <w:separator/>
      </w:r>
    </w:p>
  </w:endnote>
  <w:endnote w:type="continuationSeparator" w:id="0">
    <w:p w14:paraId="4EDD1C0F" w14:textId="77777777" w:rsidR="0044391D" w:rsidRDefault="0044391D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1A6E8E04" w:rsidR="00AD69FB" w:rsidRPr="00EB6175" w:rsidRDefault="00AD69FB" w:rsidP="00F02369">
    <w:pPr>
      <w:pStyle w:val="Zpat"/>
      <w:tabs>
        <w:tab w:val="clear" w:pos="4536"/>
        <w:tab w:val="clear" w:pos="9072"/>
        <w:tab w:val="left" w:pos="3675"/>
      </w:tabs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="00F02369">
      <w:rPr>
        <w:rFonts w:ascii="Garamond" w:eastAsia="Arial" w:hAnsi="Garamond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E1F125" w14:textId="77777777" w:rsidR="0044391D" w:rsidRDefault="0044391D" w:rsidP="00795AAC">
      <w:r>
        <w:separator/>
      </w:r>
    </w:p>
  </w:footnote>
  <w:footnote w:type="continuationSeparator" w:id="0">
    <w:p w14:paraId="731C9787" w14:textId="77777777" w:rsidR="0044391D" w:rsidRDefault="0044391D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2B9D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76D6"/>
    <w:rsid w:val="00437EEA"/>
    <w:rsid w:val="004400E1"/>
    <w:rsid w:val="0044391D"/>
    <w:rsid w:val="004576B0"/>
    <w:rsid w:val="00462139"/>
    <w:rsid w:val="00464BB4"/>
    <w:rsid w:val="00475615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C2E67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D742F"/>
    <w:rsid w:val="00EE026A"/>
    <w:rsid w:val="00EE44DF"/>
    <w:rsid w:val="00EE6E9C"/>
    <w:rsid w:val="00EF3519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357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YTxFGnjKXfDdDrENmZ2gSBFCknN+4gqhp1bPIl1/0ZQ=</DigestValue>
    </Reference>
    <Reference Type="http://www.w3.org/2000/09/xmldsig#Object" URI="#idOfficeObject">
      <DigestMethod Algorithm="http://www.w3.org/2001/04/xmlenc#sha256"/>
      <DigestValue>OCWbDo0/5ArmIYLZFqQ+lt71mmXTk0ZlV0eJxKC9m9I=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42aqMIht2E+jgc6NDmd2O4JOavD4ffSsqJXxOmVIR5I=</DigestValue>
    </Reference>
  </SignedInfo>
  <SignatureValue>NPxxRxCifnaLLYiDJrzQ/cbjrUbVQkHqdtCAoynJe5v1OoDLLkt1TguN5u8wV6mIW9fX5hhl6gLj
pN4zpWjssDeeJy849sFu+TU+fGEPIyFQpsFbJNL9Pz1157I1Yf1hbP38gynmxFjix4h4Vnjr3UHp
Bek6QkgyX/idZ6e9jBCsnt/aTAzanDtTEh/7GF21OKwxQfJcRmuH6MyJEcvHpl/eO1Sk74/sPH6x
dm8QreIkWp6Gig//ZEclwBzWBXhLrLMoQWu8mqNwGGJaHcAsbswkJFTrqXrBazWVcr8hVEqN7t7y
Vg0vsHDv8p/bO96vURNV+fIleVV9MtpvzWXocg==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KNcv6nCLU3irS5RRRrEAEYrm5SQUMBK28w5GfzStUCw=</DigestValue>
      </Reference>
      <Reference URI="/word/document.xml?ContentType=application/vnd.openxmlformats-officedocument.wordprocessingml.document.main+xml">
        <DigestMethod Algorithm="http://www.w3.org/2001/04/xmlenc#sha256"/>
        <DigestValue>6f3TUtMAWdKaGc3cLQeCBkPsWWYvGS+41VLMA0LlkrY=</DigestValue>
      </Reference>
      <Reference URI="/word/endnotes.xml?ContentType=application/vnd.openxmlformats-officedocument.wordprocessingml.endnotes+xml">
        <DigestMethod Algorithm="http://www.w3.org/2001/04/xmlenc#sha256"/>
        <DigestValue>oo6wLPX7i66sTVjhj2rTydZ0LQZ8hELf5mF5tXeVTE4=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NLvwzBPoO+Efl/M2qU5ILKCHc+KhCgTMkh663UgBttQ=</DigestValue>
      </Reference>
      <Reference URI="/word/footnotes.xml?ContentType=application/vnd.openxmlformats-officedocument.wordprocessingml.footnotes+xml">
        <DigestMethod Algorithm="http://www.w3.org/2001/04/xmlenc#sha256"/>
        <DigestValue>zBrtDqQRk/qN3nrXxIKTndV1Mqh4ds/hk3F0PhFPyYk=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RIZ1oILuY3mQrhaxfy7jkcdZggYsBCAb7A9Xq3bDJhw=</DigestValue>
      </Reference>
      <Reference URI="/word/styles.xml?ContentType=application/vnd.openxmlformats-officedocument.wordprocessingml.styles+xml">
        <DigestMethod Algorithm="http://www.w3.org/2001/04/xmlenc#sha256"/>
        <DigestValue>6J5+ZchP7rzToksAMIO/zxQsiGZuklnKdSAOgp/yOSk=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2022-07-01T12:08:08Z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16.0.10387/14</OfficeVersion>
          <ApplicationVersion>16.0.10387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2022-07-01T12:08:08Z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EABC67-9884-4F8C-96F7-4A7866743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61</cp:revision>
  <cp:lastPrinted>2022-02-22T11:35:00Z</cp:lastPrinted>
  <dcterms:created xsi:type="dcterms:W3CDTF">2021-09-14T05:18:00Z</dcterms:created>
  <dcterms:modified xsi:type="dcterms:W3CDTF">2022-07-01T12:08:00Z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