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A44AC7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778BC">
        <w:rPr>
          <w:rFonts w:ascii="Garamond" w:hAnsi="Garamond"/>
          <w:sz w:val="24"/>
          <w:szCs w:val="24"/>
        </w:rPr>
        <w:t>6</w:t>
      </w:r>
      <w:r w:rsidR="0089647B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79A261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9647B" w:rsidRPr="0089647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https://zakazky.zcu.cz/contract_display_5344.html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FB3B1F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86D17">
        <w:rPr>
          <w:rFonts w:ascii="Garamond" w:hAnsi="Garamond" w:cs="Arial"/>
          <w:sz w:val="22"/>
          <w:szCs w:val="22"/>
        </w:rPr>
        <w:t>0</w:t>
      </w:r>
      <w:r w:rsidR="00642254">
        <w:rPr>
          <w:rFonts w:ascii="Garamond" w:hAnsi="Garamond" w:cs="Arial"/>
          <w:sz w:val="22"/>
          <w:szCs w:val="22"/>
        </w:rPr>
        <w:t>8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086D17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9647B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89647B">
        <w:rPr>
          <w:rFonts w:ascii="Garamond" w:hAnsi="Garamond" w:cs="Arial"/>
          <w:sz w:val="22"/>
          <w:szCs w:val="22"/>
        </w:rPr>
        <w:t>0</w:t>
      </w:r>
      <w:bookmarkEnd w:id="1"/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1D06F" w14:textId="77777777" w:rsidR="005A1824" w:rsidRDefault="005A1824" w:rsidP="00795AAC">
      <w:r>
        <w:separator/>
      </w:r>
    </w:p>
  </w:endnote>
  <w:endnote w:type="continuationSeparator" w:id="0">
    <w:p w14:paraId="206A6326" w14:textId="77777777" w:rsidR="005A1824" w:rsidRDefault="005A182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C00CB" w14:textId="77777777" w:rsidR="005A1824" w:rsidRDefault="005A1824" w:rsidP="00795AAC">
      <w:r>
        <w:separator/>
      </w:r>
    </w:p>
  </w:footnote>
  <w:footnote w:type="continuationSeparator" w:id="0">
    <w:p w14:paraId="16E0C1B1" w14:textId="77777777" w:rsidR="005A1824" w:rsidRDefault="005A182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47B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4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uYSRdq7zsN8pCKtaIOQyyKxlwZis0sna5+y32uP0NbA=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02TfLo7h8+kM7Am4yyxn5aUS5HfuIJV8khqrrbM75Hw=</DigestValue>
    </Reference>
  </SignedInfo>
  <SignatureValue>n1GK+jDsQDVrDtX1wTdKiO03ozkAKqCwemZGXZ++RhNBPiXUJNCPbkmQUy9V9Lcc2y9K1ePQ59as
VcY6PvP/NJWKu8pktQscq1dYolVhtEvSPOzfMsULQ9cf8/dUrY4YjzPfhjfmjIasES5wTZahjTcz
7e30KfA9FULHHSRcLWyJ//1O3t40JDW/QCE9lS5hkC2I5mY9cNTWLEPkOcM6ouaMPGLvrp7FHZU0
mHuWq6T49YK0Pcf9B0mMc05oF7uJhYTToUuiKyj36ePtFhnQ6BxMjpNLnH8qNb+9zxiD1WZ0JgWO
9h9fg6S4ibOl22XcK0uZayXogS9tXHg5TjaUug==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Z9c19C2FpFxW1/cViakarglH61EVuPpEyHuJe51MWWk=</DigestValue>
      </Reference>
      <Reference URI="/word/document.xml?ContentType=application/vnd.openxmlformats-officedocument.wordprocessingml.document.main+xml">
        <DigestMethod Algorithm="http://www.w3.org/2001/04/xmlenc#sha256"/>
        <DigestValue>2WO2qEn9lC7PHnDeTc/8hdJqyfFvMR34GW0cJMO60YY=</DigestValue>
      </Reference>
      <Reference URI="/word/endnotes.xml?ContentType=application/vnd.openxmlformats-officedocument.wordprocessingml.endnotes+xml">
        <DigestMethod Algorithm="http://www.w3.org/2001/04/xmlenc#sha256"/>
        <DigestValue>EYa+u8vx8gA40Arl9NouIjiEZHMR939xTQSFBbfSjuo=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SL4OWuTXQHT6Ku2yVw4c4zdIk8IwRmKF2uwDsTCPlfw=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4OT/HFvHjIFH9nha38RsBCK+ByWjejD0Nxv1ON7WHaA=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2022-06-27T10:06:33Z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2022-06-27T10:06:33Z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EC569-2189-4D70-BB56-7E4324252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62</cp:revision>
  <cp:lastPrinted>2022-02-22T11:35:00Z</cp:lastPrinted>
  <dcterms:created xsi:type="dcterms:W3CDTF">2021-09-14T05:18:00Z</dcterms:created>
  <dcterms:modified xsi:type="dcterms:W3CDTF">2022-06-27T10:06:00Z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