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A552787"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E128AE">
        <w:rPr>
          <w:rFonts w:ascii="Garamond" w:hAnsi="Garamond" w:cs="Arial"/>
          <w:b/>
          <w:bCs/>
          <w:sz w:val="28"/>
          <w:szCs w:val="28"/>
        </w:rPr>
        <w:t>1</w:t>
      </w:r>
      <w:r w:rsidR="00B619AA">
        <w:rPr>
          <w:rFonts w:ascii="Garamond" w:hAnsi="Garamond" w:cs="Arial"/>
          <w:b/>
          <w:bCs/>
          <w:sz w:val="28"/>
          <w:szCs w:val="28"/>
        </w:rPr>
        <w:t>0</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65F0AEE5"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E128AE">
        <w:rPr>
          <w:rFonts w:ascii="Garamond" w:hAnsi="Garamond" w:cs="Palatino Linotype"/>
          <w:color w:val="000000"/>
          <w:sz w:val="20"/>
          <w:szCs w:val="20"/>
        </w:rPr>
        <w:t>27</w:t>
      </w:r>
      <w:r w:rsidR="00B619AA">
        <w:rPr>
          <w:rFonts w:ascii="Garamond" w:hAnsi="Garamond" w:cs="Palatino Linotype"/>
          <w:color w:val="000000"/>
          <w:sz w:val="20"/>
          <w:szCs w:val="20"/>
        </w:rPr>
        <w:t>3</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w:t>
      </w:r>
      <w:bookmarkStart w:id="1" w:name="_GoBack"/>
      <w:bookmarkEnd w:id="1"/>
      <w:r w:rsidR="007258DF" w:rsidRPr="00BE48B3">
        <w:rPr>
          <w:rFonts w:ascii="Garamond" w:hAnsi="Garamond" w:cs="Arial"/>
          <w:sz w:val="20"/>
          <w:szCs w:val="20"/>
        </w:rPr>
        <w:t>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5E1DA1" w14:textId="77777777" w:rsidR="00140D5A" w:rsidRDefault="00140D5A" w:rsidP="001B2927">
      <w:pPr>
        <w:spacing w:after="0" w:line="240" w:lineRule="auto"/>
      </w:pPr>
      <w:r>
        <w:separator/>
      </w:r>
    </w:p>
  </w:endnote>
  <w:endnote w:type="continuationSeparator" w:id="0">
    <w:p w14:paraId="4287A3F9" w14:textId="77777777" w:rsidR="00140D5A" w:rsidRDefault="00140D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6EDF05" w14:textId="77777777" w:rsidR="00140D5A" w:rsidRDefault="00140D5A" w:rsidP="001B2927">
      <w:pPr>
        <w:spacing w:after="0" w:line="240" w:lineRule="auto"/>
      </w:pPr>
      <w:r>
        <w:separator/>
      </w:r>
    </w:p>
  </w:footnote>
  <w:footnote w:type="continuationSeparator" w:id="0">
    <w:p w14:paraId="6AF48BB8" w14:textId="77777777" w:rsidR="00140D5A" w:rsidRDefault="00140D5A"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FBBBC1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E128AE">
      <w:rPr>
        <w:rFonts w:ascii="Garamond" w:hAnsi="Garamond" w:cs="Palatino Linotype"/>
        <w:color w:val="000000"/>
      </w:rPr>
      <w:t>27</w:t>
    </w:r>
    <w:r w:rsidR="00B619AA">
      <w:rPr>
        <w:rFonts w:ascii="Garamond" w:hAnsi="Garamond" w:cs="Palatino Linotype"/>
        <w:color w:val="000000"/>
      </w:rPr>
      <w:t>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42XXFTrSqVbBPOuID1qajFrVi4T23p7gnzbNkiIGToVDOgr7M3edSlZFuMlZZ4xIGxot6Jf8q5SRh3ElcBFIEw==" w:salt="kdUuYmuOJV3xJNCRmSNzk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0D5A"/>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4404"/>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3BB2"/>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19AA"/>
    <w:rsid w:val="00B6592B"/>
    <w:rsid w:val="00B666B3"/>
    <w:rsid w:val="00B67B4D"/>
    <w:rsid w:val="00B67D69"/>
    <w:rsid w:val="00B7093C"/>
    <w:rsid w:val="00B74CF6"/>
    <w:rsid w:val="00B777EF"/>
    <w:rsid w:val="00B807B3"/>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0DD6"/>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F00AA-733D-4A77-B1E5-F7A7B8CCC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40</cp:revision>
  <cp:lastPrinted>2014-05-16T09:23:00Z</cp:lastPrinted>
  <dcterms:created xsi:type="dcterms:W3CDTF">2021-10-21T06:58:00Z</dcterms:created>
  <dcterms:modified xsi:type="dcterms:W3CDTF">2022-06-22T13:18:00Z</dcterms:modified>
</cp:coreProperties>
</file>