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6010D0EA"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E128AE">
        <w:rPr>
          <w:rFonts w:ascii="Garamond" w:hAnsi="Garamond" w:cs="Arial"/>
          <w:b/>
          <w:bCs/>
          <w:sz w:val="28"/>
          <w:szCs w:val="28"/>
        </w:rPr>
        <w:t>11</w:t>
      </w:r>
      <w:r w:rsidR="00943A9D" w:rsidRPr="00A06014">
        <w:rPr>
          <w:rFonts w:ascii="Garamond" w:hAnsi="Garamond" w:cs="Arial"/>
          <w:b/>
          <w:bCs/>
          <w:sz w:val="28"/>
          <w:szCs w:val="28"/>
        </w:rPr>
        <w:t>-202</w:t>
      </w:r>
      <w:r w:rsidR="001E6E2D">
        <w:rPr>
          <w:rFonts w:ascii="Garamond" w:hAnsi="Garamond" w:cs="Arial"/>
          <w:b/>
          <w:bCs/>
          <w:sz w:val="28"/>
          <w:szCs w:val="28"/>
        </w:rPr>
        <w:t>2</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3DB2CB36"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1E6E2D">
        <w:rPr>
          <w:rFonts w:ascii="Garamond" w:hAnsi="Garamond" w:cs="Palatino Linotype"/>
          <w:color w:val="000000"/>
          <w:sz w:val="20"/>
          <w:szCs w:val="20"/>
        </w:rPr>
        <w:t>2</w:t>
      </w:r>
      <w:r w:rsidR="00CF527D" w:rsidRPr="00A06014">
        <w:rPr>
          <w:rFonts w:ascii="Garamond" w:hAnsi="Garamond" w:cs="Palatino Linotype"/>
          <w:color w:val="000000"/>
          <w:sz w:val="20"/>
          <w:szCs w:val="20"/>
        </w:rPr>
        <w:t>V00000</w:t>
      </w:r>
      <w:r w:rsidR="00E128AE">
        <w:rPr>
          <w:rFonts w:ascii="Garamond" w:hAnsi="Garamond" w:cs="Palatino Linotype"/>
          <w:color w:val="000000"/>
          <w:sz w:val="20"/>
          <w:szCs w:val="20"/>
        </w:rPr>
        <w:t>272</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w:t>
      </w:r>
      <w:bookmarkStart w:id="0" w:name="_GoBack"/>
      <w:bookmarkEnd w:id="0"/>
      <w:r w:rsidR="007258DF" w:rsidRPr="00BE48B3">
        <w:rPr>
          <w:rFonts w:ascii="Garamond" w:hAnsi="Garamond" w:cs="Arial"/>
          <w:sz w:val="20"/>
          <w:szCs w:val="20"/>
        </w:rPr>
        <w:t>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1"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1"/>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A3D27C" w14:textId="77777777" w:rsidR="000D1F4A" w:rsidRDefault="000D1F4A" w:rsidP="001B2927">
      <w:pPr>
        <w:spacing w:after="0" w:line="240" w:lineRule="auto"/>
      </w:pPr>
      <w:r>
        <w:separator/>
      </w:r>
    </w:p>
  </w:endnote>
  <w:endnote w:type="continuationSeparator" w:id="0">
    <w:p w14:paraId="2485D7E1" w14:textId="77777777" w:rsidR="000D1F4A" w:rsidRDefault="000D1F4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D4C9D0" w14:textId="77777777" w:rsidR="000D1F4A" w:rsidRDefault="000D1F4A" w:rsidP="001B2927">
      <w:pPr>
        <w:spacing w:after="0" w:line="240" w:lineRule="auto"/>
      </w:pPr>
      <w:r>
        <w:separator/>
      </w:r>
    </w:p>
  </w:footnote>
  <w:footnote w:type="continuationSeparator" w:id="0">
    <w:p w14:paraId="225DC4FA" w14:textId="77777777" w:rsidR="000D1F4A" w:rsidRDefault="000D1F4A"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368A3D2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1E6E2D">
      <w:rPr>
        <w:rFonts w:ascii="Garamond" w:hAnsi="Garamond" w:cs="Palatino Linotype"/>
        <w:color w:val="000000"/>
      </w:rPr>
      <w:t>2</w:t>
    </w:r>
    <w:r w:rsidRPr="00EE0F12">
      <w:rPr>
        <w:rFonts w:ascii="Garamond" w:hAnsi="Garamond" w:cs="Palatino Linotype"/>
        <w:color w:val="000000"/>
      </w:rPr>
      <w:t>V00000</w:t>
    </w:r>
    <w:r w:rsidR="00E128AE">
      <w:rPr>
        <w:rFonts w:ascii="Garamond" w:hAnsi="Garamond" w:cs="Palatino Linotype"/>
        <w:color w:val="000000"/>
      </w:rPr>
      <w:t>272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20T+W9rzDxvUGsMTXVmXZiWCq4WLCe31iY6Db2oR5fSXPG8RB8d5cNVQ/uWEkTFj5xzlMy873jTxXCHGsi9SAw==" w:salt="0FLoolrqIh2TG6gb9M161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856FF"/>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2F2"/>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2D92"/>
    <w:rsid w:val="00236028"/>
    <w:rsid w:val="002368D8"/>
    <w:rsid w:val="002373EB"/>
    <w:rsid w:val="00240ED8"/>
    <w:rsid w:val="00243643"/>
    <w:rsid w:val="00245450"/>
    <w:rsid w:val="00247D2B"/>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497"/>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4404"/>
    <w:rsid w:val="004263CE"/>
    <w:rsid w:val="004319B1"/>
    <w:rsid w:val="00431A5C"/>
    <w:rsid w:val="0043596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83C"/>
    <w:rsid w:val="00552117"/>
    <w:rsid w:val="00553425"/>
    <w:rsid w:val="00553DB4"/>
    <w:rsid w:val="00563D77"/>
    <w:rsid w:val="00565B1F"/>
    <w:rsid w:val="00566AF0"/>
    <w:rsid w:val="00567594"/>
    <w:rsid w:val="0057256E"/>
    <w:rsid w:val="00572987"/>
    <w:rsid w:val="00573BB2"/>
    <w:rsid w:val="00575DB3"/>
    <w:rsid w:val="00582B85"/>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052"/>
    <w:rsid w:val="006A71E3"/>
    <w:rsid w:val="006A79CC"/>
    <w:rsid w:val="006B06D7"/>
    <w:rsid w:val="006C0E1B"/>
    <w:rsid w:val="006C172C"/>
    <w:rsid w:val="006C1B97"/>
    <w:rsid w:val="006C43B2"/>
    <w:rsid w:val="006C589B"/>
    <w:rsid w:val="006C5C57"/>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469C"/>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1217"/>
    <w:rsid w:val="009635D1"/>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FA2"/>
    <w:rsid w:val="009A1F14"/>
    <w:rsid w:val="009A2256"/>
    <w:rsid w:val="009A32CC"/>
    <w:rsid w:val="009A33A4"/>
    <w:rsid w:val="009A4B48"/>
    <w:rsid w:val="009C0FB4"/>
    <w:rsid w:val="009C1586"/>
    <w:rsid w:val="009C51BB"/>
    <w:rsid w:val="009C71BC"/>
    <w:rsid w:val="009D1A2B"/>
    <w:rsid w:val="009D3D5F"/>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6014"/>
    <w:rsid w:val="00A06498"/>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C3C76"/>
    <w:rsid w:val="00AC4ADF"/>
    <w:rsid w:val="00AC6422"/>
    <w:rsid w:val="00AC73FF"/>
    <w:rsid w:val="00AD1158"/>
    <w:rsid w:val="00AD2A6D"/>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77EF"/>
    <w:rsid w:val="00B807B3"/>
    <w:rsid w:val="00B849F5"/>
    <w:rsid w:val="00B85AA9"/>
    <w:rsid w:val="00B879CB"/>
    <w:rsid w:val="00B9381E"/>
    <w:rsid w:val="00B95377"/>
    <w:rsid w:val="00B958B8"/>
    <w:rsid w:val="00B96FD9"/>
    <w:rsid w:val="00BA0E31"/>
    <w:rsid w:val="00BA30FE"/>
    <w:rsid w:val="00BA7258"/>
    <w:rsid w:val="00BB12A4"/>
    <w:rsid w:val="00BB2278"/>
    <w:rsid w:val="00BB2465"/>
    <w:rsid w:val="00BB3536"/>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270"/>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F08CD"/>
    <w:rsid w:val="00CF10C5"/>
    <w:rsid w:val="00CF1E34"/>
    <w:rsid w:val="00CF346E"/>
    <w:rsid w:val="00CF3796"/>
    <w:rsid w:val="00CF3D4B"/>
    <w:rsid w:val="00CF522F"/>
    <w:rsid w:val="00CF527D"/>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7D2"/>
    <w:rsid w:val="00D53E83"/>
    <w:rsid w:val="00D55E3D"/>
    <w:rsid w:val="00D5664B"/>
    <w:rsid w:val="00D60951"/>
    <w:rsid w:val="00D60DD6"/>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3F4E"/>
    <w:rsid w:val="00F109BF"/>
    <w:rsid w:val="00F118B9"/>
    <w:rsid w:val="00F16728"/>
    <w:rsid w:val="00F23540"/>
    <w:rsid w:val="00F244DD"/>
    <w:rsid w:val="00F25407"/>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AB5B9-569F-41DC-9A9B-4870CE806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2147</Words>
  <Characters>12672</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39</cp:revision>
  <cp:lastPrinted>2014-05-16T09:23:00Z</cp:lastPrinted>
  <dcterms:created xsi:type="dcterms:W3CDTF">2021-10-21T06:58:00Z</dcterms:created>
  <dcterms:modified xsi:type="dcterms:W3CDTF">2022-06-22T12:56:00Z</dcterms:modified>
</cp:coreProperties>
</file>