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E6C0B3D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CB7C9A">
        <w:rPr>
          <w:rFonts w:ascii="Garamond" w:hAnsi="Garamond"/>
          <w:sz w:val="24"/>
          <w:szCs w:val="24"/>
        </w:rPr>
        <w:t>1</w:t>
      </w:r>
      <w:r w:rsidR="007B3226">
        <w:rPr>
          <w:rFonts w:ascii="Garamond" w:hAnsi="Garamond"/>
          <w:sz w:val="24"/>
          <w:szCs w:val="24"/>
        </w:rPr>
        <w:t>6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390B929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B3226">
        <w:t>327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29B8F7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B3226">
        <w:rPr>
          <w:rFonts w:ascii="Garamond" w:hAnsi="Garamond" w:cs="Arial"/>
          <w:b/>
          <w:sz w:val="22"/>
          <w:szCs w:val="22"/>
        </w:rPr>
        <w:t>27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7F15F2">
        <w:rPr>
          <w:rFonts w:ascii="Garamond" w:hAnsi="Garamond" w:cs="Arial"/>
          <w:b/>
          <w:sz w:val="22"/>
          <w:szCs w:val="22"/>
        </w:rPr>
        <w:t>6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95C2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886E5E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  <w:bookmarkStart w:id="4" w:name="_GoBack"/>
      <w:bookmarkEnd w:id="4"/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5146B4A6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4D5FEC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4D5FEC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7A579" w14:textId="77777777" w:rsidR="00DA4803" w:rsidRDefault="00DA4803" w:rsidP="00795AAC">
      <w:r>
        <w:separator/>
      </w:r>
    </w:p>
  </w:endnote>
  <w:endnote w:type="continuationSeparator" w:id="0">
    <w:p w14:paraId="2F52A27B" w14:textId="77777777" w:rsidR="00DA4803" w:rsidRDefault="00DA480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D0CFB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806E6" w14:textId="77777777" w:rsidR="00DA4803" w:rsidRDefault="00DA4803" w:rsidP="00795AAC">
      <w:r>
        <w:separator/>
      </w:r>
    </w:p>
  </w:footnote>
  <w:footnote w:type="continuationSeparator" w:id="0">
    <w:p w14:paraId="45783FD3" w14:textId="77777777" w:rsidR="00DA4803" w:rsidRDefault="00DA480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75C1F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5FEC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10FE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B3226"/>
    <w:rsid w:val="007C04E9"/>
    <w:rsid w:val="007C5244"/>
    <w:rsid w:val="007D473B"/>
    <w:rsid w:val="007D5726"/>
    <w:rsid w:val="007D7BDF"/>
    <w:rsid w:val="007F15F2"/>
    <w:rsid w:val="008009FE"/>
    <w:rsid w:val="00800FB4"/>
    <w:rsid w:val="008048F2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86E5E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1CE1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A4803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1CjXAhSfZPpmifbVobhoAzifFQty1y3hVVfaRhQ0fek=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eYE9sYmmG5ZQhSS+PphdXKq2nad5zTUgOoEJL86Z+jI=</DigestValue>
    </Reference>
  </SignedInfo>
  <SignatureValue>JEWWbv355puMfO3wY9xIznibMG5wu64ukr2lVO0iwOBQzgmjx2JOKj02xcW3NRbAHDg3XwuFKFUy
ssHJ35vIiHsvCnEawOkQZICyfYjWYfv35kMypmp8j29SPolsX661OY4/crnlOXcMqlm1xziA1tES
sJG4a03f8im3rGF0L7G2wInpITWkdDMySFsWg4X8wLZcDhb11t1lRe+8s5u4M5x7pCTvxzsDIMng
rofPy0+EtPy3GRT9Lx5Jl0g4u3YAhqblOUOzWHjne5XUsL2H4if04lkrQDDhCO7ZV1l4yfGVLts7
mMi2Gvt1n7w3WZeKBpbX/X5ie2F+Sy5/AvcGSw==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TwrNLe4dekZ+O8Htom1Euv2dT06QlH3phS12bxUuEOA=</DigestValue>
      </Reference>
      <Reference URI="/word/endnotes.xml?ContentType=application/vnd.openxmlformats-officedocument.wordprocessingml.endnotes+xml">
        <DigestMethod Algorithm="http://www.w3.org/2001/04/xmlenc#sha256"/>
        <DigestValue>+XOl5HQO2czx1TsrQuwQ7lB/yiPGuC1y6cIhY0SElBo=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1D7zev985Q4AhT/gif5C2kLu5KXwl9bUNDLh0NmTEKw=</DigestValue>
      </Reference>
      <Reference URI="/word/footnotes.xml?ContentType=application/vnd.openxmlformats-officedocument.wordprocessingml.footnotes+xml">
        <DigestMethod Algorithm="http://www.w3.org/2001/04/xmlenc#sha256"/>
        <DigestValue>4JQXcv+Mmff5XMCFXkFlahUWDgjgqZnNZpDSgHkFwoQ=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Mgnqb4Q9BzugBewRZJE5Btb08G6rmHoyQGT6UY49yms=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2022-06-16T09:50:31Z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2022-06-16T09:50:31Z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021BC-D532-4BFE-A52C-9D279C751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45</cp:revision>
  <cp:lastPrinted>2018-08-08T13:48:00Z</cp:lastPrinted>
  <dcterms:created xsi:type="dcterms:W3CDTF">2021-01-21T11:32:00Z</dcterms:created>
  <dcterms:modified xsi:type="dcterms:W3CDTF">2022-06-16T09:50:00Z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