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445491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4778BC">
        <w:rPr>
          <w:rFonts w:ascii="Garamond" w:hAnsi="Garamond"/>
          <w:sz w:val="24"/>
          <w:szCs w:val="24"/>
        </w:rPr>
        <w:t>6</w:t>
      </w:r>
      <w:r w:rsidR="002B2B9D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1129D9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B2B9D" w:rsidRPr="002B2B9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https://zakazky.zcu.cz/contract_display_5319.html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217C09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37EEA">
        <w:rPr>
          <w:rFonts w:ascii="Garamond" w:hAnsi="Garamond" w:cs="Arial"/>
          <w:sz w:val="22"/>
          <w:szCs w:val="22"/>
        </w:rPr>
        <w:t>2</w:t>
      </w:r>
      <w:bookmarkStart w:id="1" w:name="_GoBack"/>
      <w:r w:rsidR="002B2B9D">
        <w:rPr>
          <w:rFonts w:ascii="Garamond" w:hAnsi="Garamond" w:cs="Arial"/>
          <w:sz w:val="22"/>
          <w:szCs w:val="22"/>
        </w:rPr>
        <w:t>4</w:t>
      </w:r>
      <w:bookmarkEnd w:id="1"/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3E7819">
        <w:rPr>
          <w:rFonts w:ascii="Garamond" w:hAnsi="Garamond" w:cs="Arial"/>
          <w:sz w:val="22"/>
          <w:szCs w:val="22"/>
        </w:rPr>
        <w:t>6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83248D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437EEA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F3220" w14:textId="77777777" w:rsidR="00114B76" w:rsidRDefault="00114B76" w:rsidP="00795AAC">
      <w:r>
        <w:separator/>
      </w:r>
    </w:p>
  </w:endnote>
  <w:endnote w:type="continuationSeparator" w:id="0">
    <w:p w14:paraId="770EA726" w14:textId="77777777" w:rsidR="00114B76" w:rsidRDefault="00114B7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92832" w14:textId="77777777" w:rsidR="00114B76" w:rsidRDefault="00114B76" w:rsidP="00795AAC">
      <w:r>
        <w:separator/>
      </w:r>
    </w:p>
  </w:footnote>
  <w:footnote w:type="continuationSeparator" w:id="0">
    <w:p w14:paraId="62C8E1CE" w14:textId="77777777" w:rsidR="00114B76" w:rsidRDefault="00114B7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1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+a68pujSb0UN+0/2uEy1zZRtspsPrHmQDXFgF5xSGYE=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X/wK2F4+dbvRsPg0pj7pvIMINagEhD34TxHSfp0FeBY=</DigestValue>
    </Reference>
  </SignedInfo>
  <SignatureValue>oGMNEVvdvvXBA/qzJR0x7WmB5o6CWpyWYhVQhjta79axEbXjQFW6/Em/V3C/Wm6lRSyKHkO5ZZUU
7BN+VPa/m+7zn3yPQWH2tv2iTidVobdZwrR+mEdsNTQvaxmMJNNRdC4LrS/C+OISbFwGZJ+ELFxt
4EaPT/i4BjoaMkejHaCbVQkF/ILn2SqS5SFfcU+lvQ0/Xntzj2ygoIsjr/55lWvutbnKWPASBbCO
VS+0j6rsIRW4DAYh5kdM+HySf6Qaa46l8nZbiYmFcUWNALppwUWBnOL3w2EyvJaBBI/mwu/nNLkH
wsSWmfZ2PJSCe2Adxlw/0lnaGi6JP34lEMfGhA==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x+y8JR/b6Nw7qwG6iu9oyWZnEY6dBAFTQbZqUqtJnmo=</DigestValue>
      </Reference>
      <Reference URI="/word/document.xml?ContentType=application/vnd.openxmlformats-officedocument.wordprocessingml.document.main+xml">
        <DigestMethod Algorithm="http://www.w3.org/2001/04/xmlenc#sha256"/>
        <DigestValue>Jiz+JAOBz0jcyer9xwOL/JtiL7Qwip9HWWZTfrnTrR8=</DigestValue>
      </Reference>
      <Reference URI="/word/endnotes.xml?ContentType=application/vnd.openxmlformats-officedocument.wordprocessingml.endnotes+xml">
        <DigestMethod Algorithm="http://www.w3.org/2001/04/xmlenc#sha256"/>
        <DigestValue>KEdVrRl9lrXzGVyFX2AW3obSMuelouWibRfREaPqXzQ=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96S+yf/oc/kEt/FZsENEr0FRVRL30+3FSI+ypvs/h40=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c6XAHKFPcTCCSgn4ZipONgVk5K2LPgq2/l1Qky/K8XA=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2022-06-13T08:04:17Z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2022-06-13T08:04:17Z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649DC-DDFD-4ED3-AE81-FDF1AF49A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57</cp:revision>
  <cp:lastPrinted>2022-02-22T11:35:00Z</cp:lastPrinted>
  <dcterms:created xsi:type="dcterms:W3CDTF">2021-09-14T05:18:00Z</dcterms:created>
  <dcterms:modified xsi:type="dcterms:W3CDTF">2022-06-13T08:04:00Z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