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74D31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437EEA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ED36F5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37EEA" w:rsidRPr="00437E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https://zakazky.zcu.cz/contract_display_5316.html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912CDF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7EEA">
        <w:rPr>
          <w:rFonts w:ascii="Garamond" w:hAnsi="Garamond" w:cs="Arial"/>
          <w:sz w:val="22"/>
          <w:szCs w:val="22"/>
        </w:rPr>
        <w:t>21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437EEA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74465" w14:textId="77777777" w:rsidR="00F847D2" w:rsidRDefault="00F847D2" w:rsidP="00795AAC">
      <w:r>
        <w:separator/>
      </w:r>
    </w:p>
  </w:endnote>
  <w:endnote w:type="continuationSeparator" w:id="0">
    <w:p w14:paraId="05E8ABE0" w14:textId="77777777" w:rsidR="00F847D2" w:rsidRDefault="00F847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F9B20" w14:textId="77777777" w:rsidR="00F847D2" w:rsidRDefault="00F847D2" w:rsidP="00795AAC">
      <w:r>
        <w:separator/>
      </w:r>
    </w:p>
  </w:footnote>
  <w:footnote w:type="continuationSeparator" w:id="0">
    <w:p w14:paraId="228E6D0C" w14:textId="77777777" w:rsidR="00F847D2" w:rsidRDefault="00F847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1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2x1CVEADSJ3OTQVBAnHmMtf9L/EIir4t1w6jbbKfgDA=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po7kZNknWWoOc6wD3RnijNPAtP3cPzFyhtpSji1xR8U=</DigestValue>
    </Reference>
  </SignedInfo>
  <SignatureValue>tGdpR/jijeMNcW7Sglw0MxZyObU0AKo1OCTuxh7/OsiBRbuIsfQEj1M5NMHURkZPRGnHvlveyofv
hm5KMJdRupTC/ZQi7hBf7DoZEGil3a/ec/ioxTWeQhbYMOcacA7d4nGz4ZFLyllFWpJ9122u7PHs
Mb6MpTXDjx+vrkX4O49xM4KVo17HYeeBDZ5zSb24KSCmUbUR0VPNseao6cmVoBgZSSNwtHT/jGHa
FBzQqKfkfXaa2BkDOlx/6By8KzPl3Oz1tzrFp0CxksERTKlkXu9EUf1ZrMXKCWAZpg7IxmYa2eoP
hKoHiW2VDQni/rFdZt71rYncZCugKZRbIQWacA==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WUptaeEMHiTd8brMDFuH518Mvnftk0DOZrZJOS0RYR4=</DigestValue>
      </Reference>
      <Reference URI="/word/document.xml?ContentType=application/vnd.openxmlformats-officedocument.wordprocessingml.document.main+xml">
        <DigestMethod Algorithm="http://www.w3.org/2001/04/xmlenc#sha256"/>
        <DigestValue>5AUClzo03Vp2CNtOBH2fY6XvFt8XWAIZaX44EVupw5M=</DigestValue>
      </Reference>
      <Reference URI="/word/endnotes.xml?ContentType=application/vnd.openxmlformats-officedocument.wordprocessingml.endnotes+xml">
        <DigestMethod Algorithm="http://www.w3.org/2001/04/xmlenc#sha256"/>
        <DigestValue>4/HdpRO5bz4fgZKw9hIFBhGvZn43SWDouZVlf7OPTT0=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u9k278KvVY2nVDzf2uZgXFNTRR/Eq5c+qli2XsEoghs=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8EIBepeixYj8tdHFw+EGHf3JzMwS/qPIIit5e1v5YE8=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2022-06-10T11:24:49Z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2022-06-10T11:24:49Z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BB53B-0038-4DA0-AE63-904D15AA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56</cp:revision>
  <cp:lastPrinted>2022-02-22T11:35:00Z</cp:lastPrinted>
  <dcterms:created xsi:type="dcterms:W3CDTF">2021-09-14T05:18:00Z</dcterms:created>
  <dcterms:modified xsi:type="dcterms:W3CDTF">2022-06-10T11:24:00Z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