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FBFF05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173DD7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778BC" w:rsidRPr="004778B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https://zakazky.zcu.cz/contract_display_5309.html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8B665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1</w:t>
      </w:r>
      <w:r w:rsidR="00ED742F">
        <w:rPr>
          <w:rFonts w:ascii="Garamond" w:hAnsi="Garamond" w:cs="Arial"/>
          <w:sz w:val="22"/>
          <w:szCs w:val="22"/>
        </w:rPr>
        <w:t>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4778BC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74465" w14:textId="77777777" w:rsidR="00F847D2" w:rsidRDefault="00F847D2" w:rsidP="00795AAC">
      <w:r>
        <w:separator/>
      </w:r>
    </w:p>
  </w:endnote>
  <w:endnote w:type="continuationSeparator" w:id="0">
    <w:p w14:paraId="05E8ABE0" w14:textId="77777777" w:rsidR="00F847D2" w:rsidRDefault="00F847D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F9B20" w14:textId="77777777" w:rsidR="00F847D2" w:rsidRDefault="00F847D2" w:rsidP="00795AAC">
      <w:r>
        <w:separator/>
      </w:r>
    </w:p>
  </w:footnote>
  <w:footnote w:type="continuationSeparator" w:id="0">
    <w:p w14:paraId="228E6D0C" w14:textId="77777777" w:rsidR="00F847D2" w:rsidRDefault="00F847D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0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QZoSb52E1X421r9TpaaAsMM9PgxcrDH8inxx2P8gYXM=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HnRtaejvVTFXHUkHmF39fbKczOWIceug7tax/AbjSSA=</DigestValue>
    </Reference>
  </SignedInfo>
  <SignatureValue>kMi31D3/Ixxxm8FhnbJcwcR2mrGBKBrtrHz6lQQ006p3MVvkpcNpM9FxP7OiCXOYdPM/6j9l1unE
wkCRPMAXhYCeDa3m4ow4Ey4EToS5VLAnRdhAC1axe/kuj/JIT85Etao2rnAv5xRapk8LnNM6Indj
WnB9t5H6qgHNJHqesWT1qym0GS/ZzS8dJFLY9LiWS/11cJR2l2TF1wVzISRdryg5juJ+4mlQpeB2
gsiKMD7VscEcUNwM6XSuhEA0vbvSNpiDpgEnDlrI9TNvolTM8/GGRBdkL/zfLZ4zRE41XXpe488E
a3obiTbvl7L9zrTuCTfRfnldD/VHMdGYAF0M2g==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fQ5mVX33lqxFKaHLYvTVs5bpBJOBRdQWk+MUz/OKdX4=</DigestValue>
      </Reference>
      <Reference URI="/word/document.xml?ContentType=application/vnd.openxmlformats-officedocument.wordprocessingml.document.main+xml">
        <DigestMethod Algorithm="http://www.w3.org/2001/04/xmlenc#sha256"/>
        <DigestValue>RpUJamiUfUojddD6419newSEt2F6iq0k0LAGulJ9BMc=</DigestValue>
      </Reference>
      <Reference URI="/word/endnotes.xml?ContentType=application/vnd.openxmlformats-officedocument.wordprocessingml.endnotes+xml">
        <DigestMethod Algorithm="http://www.w3.org/2001/04/xmlenc#sha256"/>
        <DigestValue>4/HdpRO5bz4fgZKw9hIFBhGvZn43SWDouZVlf7OPTT0=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u9k278KvVY2nVDzf2uZgXFNTRR/Eq5c+qli2XsEoghs=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aAbWqw50kmTqFZip0C7TOoikdbtBgsw3R6SO4aQRfkc=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2022-06-06T10:53:59Z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2022-06-06T10:53:59Z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E7DA2-D2C6-45FD-A125-FDEA73CF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55</cp:revision>
  <cp:lastPrinted>2022-02-22T11:35:00Z</cp:lastPrinted>
  <dcterms:created xsi:type="dcterms:W3CDTF">2021-09-14T05:18:00Z</dcterms:created>
  <dcterms:modified xsi:type="dcterms:W3CDTF">2022-06-06T10:53:00Z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