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9DD8696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F02369">
        <w:rPr>
          <w:rFonts w:ascii="Garamond" w:hAnsi="Garamond"/>
          <w:sz w:val="24"/>
          <w:szCs w:val="24"/>
        </w:rPr>
        <w:t>5</w:t>
      </w:r>
      <w:r w:rsidR="00ED742F">
        <w:rPr>
          <w:rFonts w:ascii="Garamond" w:hAnsi="Garamond"/>
          <w:sz w:val="24"/>
          <w:szCs w:val="24"/>
        </w:rPr>
        <w:t>9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0280EDE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D742F" w:rsidRPr="00ED742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https://zakazky.zcu.cz/contract_display_5308.html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CD6DCB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3248D">
        <w:rPr>
          <w:rFonts w:ascii="Garamond" w:hAnsi="Garamond" w:cs="Arial"/>
          <w:sz w:val="22"/>
          <w:szCs w:val="22"/>
        </w:rPr>
        <w:t>1</w:t>
      </w:r>
      <w:bookmarkStart w:id="1" w:name="_GoBack"/>
      <w:r w:rsidR="00ED742F">
        <w:rPr>
          <w:rFonts w:ascii="Garamond" w:hAnsi="Garamond" w:cs="Arial"/>
          <w:sz w:val="22"/>
          <w:szCs w:val="22"/>
        </w:rPr>
        <w:t>7</w:t>
      </w:r>
      <w:bookmarkEnd w:id="1"/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</w:t>
      </w:r>
      <w:r w:rsidR="003E7819">
        <w:rPr>
          <w:rFonts w:ascii="Garamond" w:hAnsi="Garamond" w:cs="Arial"/>
          <w:sz w:val="22"/>
          <w:szCs w:val="22"/>
        </w:rPr>
        <w:t>6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83248D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7624DB">
        <w:rPr>
          <w:rFonts w:ascii="Garamond" w:hAnsi="Garamond" w:cs="Arial"/>
          <w:sz w:val="22"/>
          <w:szCs w:val="22"/>
        </w:rPr>
        <w:t>0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60C4F5" w14:textId="77777777" w:rsidR="00AA61DC" w:rsidRDefault="00AA61DC" w:rsidP="00795AAC">
      <w:r>
        <w:separator/>
      </w:r>
    </w:p>
  </w:endnote>
  <w:endnote w:type="continuationSeparator" w:id="0">
    <w:p w14:paraId="7034470E" w14:textId="77777777" w:rsidR="00AA61DC" w:rsidRDefault="00AA61D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1A6E8E04" w:rsidR="00AD69FB" w:rsidRPr="00EB6175" w:rsidRDefault="00AD69FB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02369"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E877A8" w14:textId="77777777" w:rsidR="00AA61DC" w:rsidRDefault="00AA61DC" w:rsidP="00795AAC">
      <w:r>
        <w:separator/>
      </w:r>
    </w:p>
  </w:footnote>
  <w:footnote w:type="continuationSeparator" w:id="0">
    <w:p w14:paraId="236351D0" w14:textId="77777777" w:rsidR="00AA61DC" w:rsidRDefault="00AA61D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08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hwth6+Jp1dAVNhPNFSesLdGaGUZkXQH83ssMnebSNAo=</DigestValue>
    </Reference>
    <Reference Type="http://www.w3.org/2000/09/xmldsig#Object" URI="#idOfficeObject">
      <DigestMethod Algorithm="http://www.w3.org/2001/04/xmlenc#sha256"/>
      <DigestValue>wz7jKaDRDMx2aeFb3XZswyCGKbbgejCFB6oXBrrta5c=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wSySIkaovRH0MNrvTtDvCpM23MwXyjNmQV4BykvwbvQ=</DigestValue>
    </Reference>
  </SignedInfo>
  <SignatureValue>egRk7YDfT8ZQkQlc/PKbScJZFFifCSnLomPQxf+7uAfKaQVDhf/1HJM+eLo9AoAKsRr2FarjU2cv
vHqaGaIGGq6rmsPI084u/oQTv6ShuaGOmF9lDwXVx37ik2+yWWnMxf2u15kXCU/tOLbR44JbrHSk
JQy28gJD18N2MAFsyTiPuE+yX9rZmjbb3Pcok66FhcTSDV1NJm5PgmqAj9fcwKwdEw9DxwiiOcfy
0rRgAqbHktLifmxnfQunjlgJtDS3sEmTVNZACRGiIgecY0P/NGOoXz9keUaqfH0s+knZnYNyYeew
5erCQh8Gp2ZxOD2Vta4VHYbYepk+Pr/gCq2cBg==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6PeUHIwgvnLt7rj6l/pAIVDjf5Lit3TNKQ/IeMqZTXM=</DigestValue>
      </Reference>
      <Reference URI="/word/document.xml?ContentType=application/vnd.openxmlformats-officedocument.wordprocessingml.document.main+xml">
        <DigestMethod Algorithm="http://www.w3.org/2001/04/xmlenc#sha256"/>
        <DigestValue>fNjV4mJhqJbfhTDqyh/e+LUzJtIOLlo2ZbrkVzmgZH8=</DigestValue>
      </Reference>
      <Reference URI="/word/endnotes.xml?ContentType=application/vnd.openxmlformats-officedocument.wordprocessingml.endnotes+xml">
        <DigestMethod Algorithm="http://www.w3.org/2001/04/xmlenc#sha256"/>
        <DigestValue>EdLUxDKTk3OR/H2zij+BUfJ0TcdPI5ZLM9DcBg1hp1I=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NLvwzBPoO+Efl/M2qU5ILKCHc+KhCgTMkh663UgBttQ=</DigestValue>
      </Reference>
      <Reference URI="/word/footnotes.xml?ContentType=application/vnd.openxmlformats-officedocument.wordprocessingml.footnotes+xml">
        <DigestMethod Algorithm="http://www.w3.org/2001/04/xmlenc#sha256"/>
        <DigestValue>3YSZfMgfWLTzxRuqkN9GT519GhHpAGtUv0bHQXdvNug=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zfRTF2cgLavcf34LxDftfpFr9jkX/jjJmIojPukU7D0=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2022-06-06T10:27:45Z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16.0.10386/14</OfficeVersion>
          <ApplicationVersion>16.0.10386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2022-06-06T10:27:45Z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C83FDC-BA17-444E-81F7-CB1F245B5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54</cp:revision>
  <cp:lastPrinted>2022-02-22T11:35:00Z</cp:lastPrinted>
  <dcterms:created xsi:type="dcterms:W3CDTF">2021-09-14T05:18:00Z</dcterms:created>
  <dcterms:modified xsi:type="dcterms:W3CDTF">2022-06-06T10:27:00Z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