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EFB1CF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02369">
        <w:rPr>
          <w:rFonts w:ascii="Garamond" w:hAnsi="Garamond"/>
          <w:sz w:val="24"/>
          <w:szCs w:val="24"/>
        </w:rPr>
        <w:t>5</w:t>
      </w:r>
      <w:r w:rsidR="0088346D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294021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8346D" w:rsidRPr="0088346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https://zakazky.zcu.cz/contract_display_5304.html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9633BD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14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3E7819">
        <w:rPr>
          <w:rFonts w:ascii="Garamond" w:hAnsi="Garamond" w:cs="Arial"/>
          <w:sz w:val="22"/>
          <w:szCs w:val="22"/>
        </w:rPr>
        <w:t>6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bookmarkStart w:id="1" w:name="_GoBack"/>
      <w:r w:rsidR="0088346D">
        <w:rPr>
          <w:rFonts w:ascii="Garamond" w:hAnsi="Garamond" w:cs="Arial"/>
          <w:sz w:val="22"/>
          <w:szCs w:val="22"/>
        </w:rPr>
        <w:t>3</w:t>
      </w:r>
      <w:bookmarkEnd w:id="1"/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C24EB" w14:textId="77777777" w:rsidR="00BF08AD" w:rsidRDefault="00BF08AD" w:rsidP="00795AAC">
      <w:r>
        <w:separator/>
      </w:r>
    </w:p>
  </w:endnote>
  <w:endnote w:type="continuationSeparator" w:id="0">
    <w:p w14:paraId="6E6080A0" w14:textId="77777777" w:rsidR="00BF08AD" w:rsidRDefault="00BF08A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FA1D0" w14:textId="77777777" w:rsidR="00BF08AD" w:rsidRDefault="00BF08AD" w:rsidP="00795AAC">
      <w:r>
        <w:separator/>
      </w:r>
    </w:p>
  </w:footnote>
  <w:footnote w:type="continuationSeparator" w:id="0">
    <w:p w14:paraId="64879427" w14:textId="77777777" w:rsidR="00BF08AD" w:rsidRDefault="00BF08A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346D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08AD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0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TPoHcvW32lIvHR26JtpcGx+1vD73tTdZHRPK51Beyjw=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LmIDk7aRgjrGFK4IeofUd9FKO9t03F/DmnBQpUzcscI=</DigestValue>
    </Reference>
  </SignedInfo>
  <SignatureValue>QevVz3pRWRADuMs4hJaf8Pz0avaC9YYPMJIZ8F4BSc12xLlLrcpUDkfa/FqiHbKuVUmiDEP/uycz
FJnKx9+nvYYVGEk35drDb1UsYFnCInuFU8IeMkkHtiFwNpigIGJBCwBITk5rrZs1mduri+XvD0Iy
CPOM65Quj/luv4wHxFpycQ11EPkNYQ9yQ4AevXTMjch+wXOlOrxOhOpbut6Mf5OMtqqKdDG2Opqi
MJffM5eUiEuLwRJ2IaaDrir0ZqIbhWrUkK8l4+T1wByqGCj1w6z9/xqvt3/ul47H9R4TYv6f5RIW
NU05G7S/eui1UAeNJfWDi3qvoON6gXPxOcxPig==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yi/Tpfn3slCPmbGQqnZWTRwxVOLDm8kEo4w15myKCBs=</DigestValue>
      </Reference>
      <Reference URI="/word/document.xml?ContentType=application/vnd.openxmlformats-officedocument.wordprocessingml.document.main+xml">
        <DigestMethod Algorithm="http://www.w3.org/2001/04/xmlenc#sha256"/>
        <DigestValue>Te0l5MJwb8TWfIh3FsZZ4w4GBVyAPWaQx7YtDqc+LC4=</DigestValue>
      </Reference>
      <Reference URI="/word/endnotes.xml?ContentType=application/vnd.openxmlformats-officedocument.wordprocessingml.endnotes+xml">
        <DigestMethod Algorithm="http://www.w3.org/2001/04/xmlenc#sha256"/>
        <DigestValue>2xK9O+PFSdiHCvnz8nK0Utxzyq5d6uGHZ7KfYr6iwGA=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6qNrADAzZY+q0oqOvm+HUDMN+9hakIHDxXIfeWH/BSQ=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85me4CAFa4dtCrRgsM/D1+zt10HhcZLrHXHVw/JxIuU=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2022-06-03T07:30:47Z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2022-06-03T07:30:47Z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0E6C5-52C3-43E9-B396-26F9BCC2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54</cp:revision>
  <cp:lastPrinted>2022-02-22T11:35:00Z</cp:lastPrinted>
  <dcterms:created xsi:type="dcterms:W3CDTF">2021-09-14T05:18:00Z</dcterms:created>
  <dcterms:modified xsi:type="dcterms:W3CDTF">2022-06-03T07:30:00Z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