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89B07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02369">
        <w:rPr>
          <w:rFonts w:ascii="Garamond" w:hAnsi="Garamond"/>
          <w:sz w:val="24"/>
          <w:szCs w:val="24"/>
        </w:rPr>
        <w:t>5</w:t>
      </w:r>
      <w:r w:rsidR="0083248D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444518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3248D" w:rsidRPr="0083248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D4CEA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bookmarkEnd w:id="1"/>
      <w:r w:rsidR="0083248D">
        <w:rPr>
          <w:rFonts w:ascii="Garamond" w:hAnsi="Garamond" w:cs="Arial"/>
          <w:sz w:val="22"/>
          <w:szCs w:val="22"/>
        </w:rPr>
        <w:t>14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624DB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34D2C" w14:textId="77777777" w:rsidR="00D656DD" w:rsidRDefault="00D656DD" w:rsidP="00795AAC">
      <w:r>
        <w:separator/>
      </w:r>
    </w:p>
  </w:endnote>
  <w:endnote w:type="continuationSeparator" w:id="0">
    <w:p w14:paraId="7474BEC7" w14:textId="77777777" w:rsidR="00D656DD" w:rsidRDefault="00D656D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252AC" w14:textId="77777777" w:rsidR="00D656DD" w:rsidRDefault="00D656DD" w:rsidP="00795AAC">
      <w:r>
        <w:separator/>
      </w:r>
    </w:p>
  </w:footnote>
  <w:footnote w:type="continuationSeparator" w:id="0">
    <w:p w14:paraId="279E6777" w14:textId="77777777" w:rsidR="00D656DD" w:rsidRDefault="00D656D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+JfR/1ZH2a2u/IedI/6oKchM1uRPHKonOxQElHxOU98=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AD2GTjIbk18+tZvxHeyUagnUpzxXEbtYSIVm0QGcA/8=</DigestValue>
    </Reference>
  </SignedInfo>
  <SignatureValue>DdvPKe8HrMOUwzQIrzH519QLZTYhvILyk94hr3ZWp4XMP8wSvUyePDGUzaF0qRTQhZJbXxmxG0lY
wi4OBUB6AxMaDeJxdwBJD/DUjaySDqoSy9UGPzSzZbAxPFfhoJqY9A07mRIfWWa5iLBl/6ntj0EC
Y1Fz6Ee5rr9ZOfBCk9+AbnUKDYnFdKT8NwRp/KDwQd3DjzMs5l7ng+z5GY7bNvTwkqacT9qojBh9
m4WJ/oChikK3fikpXHBfyGBdvnG1vZYlOhGrc8zmMh4IoNgcJg4+iT2GTE16+dmx/QEZgaUNfd3U
4joGgKci8U6qSn+phq6JkurTu4O71MeFEz+y7A==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XpoIUVtwv3ihM4U5nYvE8nS1fKEMGC5Bck2RinQZXFA=</DigestValue>
      </Reference>
      <Reference URI="/word/document.xml?ContentType=application/vnd.openxmlformats-officedocument.wordprocessingml.document.main+xml">
        <DigestMethod Algorithm="http://www.w3.org/2001/04/xmlenc#sha256"/>
        <DigestValue>AgsQ7DOqekC7daM7cOongUe/4YvVPfYLrNlw8GMNzqI=</DigestValue>
      </Reference>
      <Reference URI="/word/endnotes.xml?ContentType=application/vnd.openxmlformats-officedocument.wordprocessingml.endnotes+xml">
        <DigestMethod Algorithm="http://www.w3.org/2001/04/xmlenc#sha256"/>
        <DigestValue>6cnKPqOYzQU00cPhlcdbDfbNLeh8gVfR2IDQl8sziTA=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8IllnIFtXtLRIZd/VFR7fuY71L+OiFWCEAlzXVWsQvQ=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hBP2FPbiHpX62H8iFQf6LOyoDQEroa5evVHIk8sWrAs=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2022-06-03T07:20:22Z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2022-06-03T07:20:22Z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3AE75-9A9D-4CD7-8F25-4DD69CC5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53</cp:revision>
  <cp:lastPrinted>2022-02-22T11:35:00Z</cp:lastPrinted>
  <dcterms:created xsi:type="dcterms:W3CDTF">2021-09-14T05:18:00Z</dcterms:created>
  <dcterms:modified xsi:type="dcterms:W3CDTF">2022-06-03T07:20:00Z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