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D3EBA0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6021E">
        <w:rPr>
          <w:rFonts w:ascii="Garamond" w:hAnsi="Garamond" w:cs="Arial"/>
          <w:b/>
          <w:bCs/>
          <w:sz w:val="28"/>
          <w:szCs w:val="28"/>
        </w:rPr>
        <w:t>0</w:t>
      </w:r>
      <w:r w:rsidR="00B51D5B">
        <w:rPr>
          <w:rFonts w:ascii="Garamond" w:hAnsi="Garamond" w:cs="Arial"/>
          <w:b/>
          <w:bCs/>
          <w:sz w:val="28"/>
          <w:szCs w:val="28"/>
        </w:rPr>
        <w:t>9</w:t>
      </w:r>
      <w:r w:rsidR="00943A9D" w:rsidRPr="00A06014">
        <w:rPr>
          <w:rFonts w:ascii="Garamond" w:hAnsi="Garamond" w:cs="Arial"/>
          <w:b/>
          <w:bCs/>
          <w:sz w:val="28"/>
          <w:szCs w:val="28"/>
        </w:rPr>
        <w:t>-202</w:t>
      </w:r>
      <w:r w:rsidR="00B51D5B">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1D2B9B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B51D5B">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51D5B">
        <w:rPr>
          <w:rFonts w:ascii="Garamond" w:hAnsi="Garamond" w:cs="Palatino Linotype"/>
          <w:color w:val="000000"/>
          <w:sz w:val="20"/>
          <w:szCs w:val="20"/>
        </w:rPr>
        <w:t>230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w:t>
      </w:r>
      <w:bookmarkStart w:id="0" w:name="_GoBack"/>
      <w:bookmarkEnd w:id="0"/>
      <w:r w:rsidR="007258DF" w:rsidRPr="00BE48B3">
        <w:rPr>
          <w:rFonts w:ascii="Garamond" w:hAnsi="Garamond" w:cs="Arial"/>
          <w:sz w:val="20"/>
          <w:szCs w:val="20"/>
        </w:rPr>
        <w:t>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20286" w14:textId="77777777" w:rsidR="00137E0B" w:rsidRDefault="00137E0B" w:rsidP="001B2927">
      <w:pPr>
        <w:spacing w:after="0" w:line="240" w:lineRule="auto"/>
      </w:pPr>
      <w:r>
        <w:separator/>
      </w:r>
    </w:p>
  </w:endnote>
  <w:endnote w:type="continuationSeparator" w:id="0">
    <w:p w14:paraId="7EA33E28" w14:textId="77777777" w:rsidR="00137E0B" w:rsidRDefault="00137E0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25F47" w14:textId="77777777" w:rsidR="00137E0B" w:rsidRDefault="00137E0B" w:rsidP="001B2927">
      <w:pPr>
        <w:spacing w:after="0" w:line="240" w:lineRule="auto"/>
      </w:pPr>
      <w:r>
        <w:separator/>
      </w:r>
    </w:p>
  </w:footnote>
  <w:footnote w:type="continuationSeparator" w:id="0">
    <w:p w14:paraId="0EF24927" w14:textId="77777777" w:rsidR="00137E0B" w:rsidRDefault="00137E0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5FB931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964909">
      <w:rPr>
        <w:rFonts w:ascii="Garamond" w:hAnsi="Garamond" w:cs="Palatino Linotype"/>
        <w:color w:val="000000"/>
      </w:rPr>
      <w:t>2</w:t>
    </w:r>
    <w:r w:rsidRPr="00EE0F12">
      <w:rPr>
        <w:rFonts w:ascii="Garamond" w:hAnsi="Garamond" w:cs="Palatino Linotype"/>
        <w:color w:val="000000"/>
      </w:rPr>
      <w:t>V00000</w:t>
    </w:r>
    <w:r w:rsidR="00964909">
      <w:rPr>
        <w:rFonts w:ascii="Garamond" w:hAnsi="Garamond" w:cs="Palatino Linotype"/>
        <w:color w:val="000000"/>
      </w:rPr>
      <w:t>230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l8Ao6B5Bwws7pKOY2h7U2KfSaxOGGL6CvX8B+Q8CMaqNMQQ63YZ8YUZebukZkarKeWpi6B6GlQvqeJEsWxm+Wg==" w:salt="WWLXQg5IZ1mhu+UvpUb1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37E0B"/>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3E9"/>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3E79"/>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90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1D5B"/>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DF6BA0"/>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21E"/>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ED25A-A54C-4118-A91D-4EF5C68F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43</cp:revision>
  <cp:lastPrinted>2014-05-16T09:23:00Z</cp:lastPrinted>
  <dcterms:created xsi:type="dcterms:W3CDTF">2021-01-26T12:57:00Z</dcterms:created>
  <dcterms:modified xsi:type="dcterms:W3CDTF">2022-06-01T07:00:00Z</dcterms:modified>
</cp:coreProperties>
</file>