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1E63BC3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CB7C9A">
        <w:rPr>
          <w:rFonts w:ascii="Garamond" w:hAnsi="Garamond"/>
          <w:sz w:val="24"/>
          <w:szCs w:val="24"/>
        </w:rPr>
        <w:t>1</w:t>
      </w:r>
      <w:r w:rsidR="007F15F2">
        <w:rPr>
          <w:rFonts w:ascii="Garamond" w:hAnsi="Garamond"/>
          <w:sz w:val="24"/>
          <w:szCs w:val="24"/>
        </w:rPr>
        <w:t>5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6025CF8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005BED">
        <w:t>2</w:t>
      </w:r>
      <w:r w:rsidR="007F15F2">
        <w:t>96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F46642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F15F2">
        <w:rPr>
          <w:rFonts w:ascii="Garamond" w:hAnsi="Garamond" w:cs="Arial"/>
          <w:b/>
          <w:sz w:val="22"/>
          <w:szCs w:val="22"/>
        </w:rPr>
        <w:t>13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7F15F2">
        <w:rPr>
          <w:rFonts w:ascii="Garamond" w:hAnsi="Garamond" w:cs="Arial"/>
          <w:b/>
          <w:sz w:val="22"/>
          <w:szCs w:val="22"/>
        </w:rPr>
        <w:t>6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95C25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886E5E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  <w:bookmarkStart w:id="4" w:name="_GoBack"/>
      <w:bookmarkEnd w:id="4"/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5146B4A6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4D5FEC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4D5FEC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604FF" w14:textId="77777777" w:rsidR="008048F2" w:rsidRDefault="008048F2" w:rsidP="00795AAC">
      <w:r>
        <w:separator/>
      </w:r>
    </w:p>
  </w:endnote>
  <w:endnote w:type="continuationSeparator" w:id="0">
    <w:p w14:paraId="28EBE376" w14:textId="77777777" w:rsidR="008048F2" w:rsidRDefault="008048F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22D0CFB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F900F" w14:textId="77777777" w:rsidR="008048F2" w:rsidRDefault="008048F2" w:rsidP="00795AAC">
      <w:r>
        <w:separator/>
      </w:r>
    </w:p>
  </w:footnote>
  <w:footnote w:type="continuationSeparator" w:id="0">
    <w:p w14:paraId="070D4693" w14:textId="77777777" w:rsidR="008048F2" w:rsidRDefault="008048F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75C1F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25B3"/>
    <w:rsid w:val="004A64C6"/>
    <w:rsid w:val="004B06FE"/>
    <w:rsid w:val="004B68DB"/>
    <w:rsid w:val="004B779A"/>
    <w:rsid w:val="004D005B"/>
    <w:rsid w:val="004D1497"/>
    <w:rsid w:val="004D5FEC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10FE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F15F2"/>
    <w:rsid w:val="008009FE"/>
    <w:rsid w:val="00800FB4"/>
    <w:rsid w:val="008048F2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86E5E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1CE1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BsXABEGu/csz8K3RN88GLdzb3rhTtUrAV8r+jk8O5jY=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Qc0CcTyIDwTtq9rdRiFYo+OUx2yvuptXfSMyFLByycA=</DigestValue>
    </Reference>
  </SignedInfo>
  <SignatureValue>t9vWYhEALhTtz1gaafl2vGPCD52YErt1le8BIcrmRuygaBu9E3IRyN8smq1/fM0O00MoD5BqGOap
QkLCerBmwjNO+cbEPVzr9LHjDwQi7rzMNsnPMX9cbfDLI4pAyAweTRl0hm9s7QccheUCP5kR0bNF
PGtHFWxGoKHv8fXAKNMMos/Wi1SeT+z7QyIWqyf3kV6tDmbgfaOLBw4TNE/MP6+WaFT2CwBV0WAq
u7d2sBB9b0ihCrXYLp4u9P72zJ1uwSgW3zPMX+gY3dN9yyE9QO3SU5vTDC1f62nmgb2eVl1idcVJ
UZjgk2AwjIRjdw32cSouQQPURlhufwumCJ9Zng==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ACgHpjGe+wo+IlEI95LtMqk2ZU32bDB/5bicb7db2ZU=</DigestValue>
      </Reference>
      <Reference URI="/word/endnotes.xml?ContentType=application/vnd.openxmlformats-officedocument.wordprocessingml.endnotes+xml">
        <DigestMethod Algorithm="http://www.w3.org/2001/04/xmlenc#sha256"/>
        <DigestValue>CMZmJd9Y9UXplKtBg9B4n9mz7iEl/Y4KbgapbzdZZPQ=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1D7zev985Q4AhT/gif5C2kLu5KXwl9bUNDLh0NmTEKw=</DigestValue>
      </Reference>
      <Reference URI="/word/footnotes.xml?ContentType=application/vnd.openxmlformats-officedocument.wordprocessingml.footnotes+xml">
        <DigestMethod Algorithm="http://www.w3.org/2001/04/xmlenc#sha256"/>
        <DigestValue>VviTcQlf/77B5HR8akAsHnmJHvlj+/Th2ubBRoaSvz4=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XH+9Z2Z0EYUkYHWJDNQFZV3VVryGej68V12eUs5lwss=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2022-05-31T11:09:06Z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2022-05-31T11:09:06Z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B94DBE-4D5C-4DC5-AA99-3C45BFA6B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44</cp:revision>
  <cp:lastPrinted>2018-08-08T13:48:00Z</cp:lastPrinted>
  <dcterms:created xsi:type="dcterms:W3CDTF">2021-01-21T11:32:00Z</dcterms:created>
  <dcterms:modified xsi:type="dcterms:W3CDTF">2022-05-31T11:08:00Z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