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7616018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F02369">
        <w:rPr>
          <w:rFonts w:ascii="Garamond" w:hAnsi="Garamond"/>
          <w:sz w:val="24"/>
          <w:szCs w:val="24"/>
        </w:rPr>
        <w:t>5</w:t>
      </w:r>
      <w:r w:rsidR="007624DB">
        <w:rPr>
          <w:rFonts w:ascii="Garamond" w:hAnsi="Garamond"/>
          <w:sz w:val="24"/>
          <w:szCs w:val="24"/>
        </w:rPr>
        <w:t>6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3DB020A8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7624DB" w:rsidRPr="007624D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https://zakazky.zcu.cz/contract_display_5287.html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8E19FC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3E7819">
        <w:rPr>
          <w:rFonts w:ascii="Garamond" w:hAnsi="Garamond" w:cs="Arial"/>
          <w:sz w:val="22"/>
          <w:szCs w:val="22"/>
        </w:rPr>
        <w:t>07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E46993">
        <w:rPr>
          <w:rFonts w:ascii="Garamond" w:hAnsi="Garamond" w:cs="Arial"/>
          <w:sz w:val="22"/>
          <w:szCs w:val="22"/>
        </w:rPr>
        <w:t>0</w:t>
      </w:r>
      <w:r w:rsidR="003E7819">
        <w:rPr>
          <w:rFonts w:ascii="Garamond" w:hAnsi="Garamond" w:cs="Arial"/>
          <w:sz w:val="22"/>
          <w:szCs w:val="22"/>
        </w:rPr>
        <w:t>6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7624DB">
        <w:rPr>
          <w:rFonts w:ascii="Garamond" w:hAnsi="Garamond" w:cs="Arial"/>
          <w:sz w:val="22"/>
          <w:szCs w:val="22"/>
        </w:rPr>
        <w:t>10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7624DB">
        <w:rPr>
          <w:rFonts w:ascii="Garamond" w:hAnsi="Garamond" w:cs="Arial"/>
          <w:sz w:val="22"/>
          <w:szCs w:val="22"/>
        </w:rPr>
        <w:t>0</w:t>
      </w:r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</w:t>
      </w:r>
      <w:bookmarkStart w:id="8" w:name="_GoBack"/>
      <w:r w:rsidRPr="00F54D1D">
        <w:rPr>
          <w:rFonts w:ascii="Garamond" w:hAnsi="Garamond"/>
          <w:color w:val="000000"/>
        </w:rPr>
        <w:t xml:space="preserve">nabídky a plnění veřejné zakázky. Tyto požadavky je dodavatel povinen při zpracování své nabídky </w:t>
      </w:r>
      <w:bookmarkEnd w:id="8"/>
      <w:r w:rsidRPr="00F54D1D">
        <w:rPr>
          <w:rFonts w:ascii="Garamond" w:hAnsi="Garamond"/>
          <w:color w:val="000000"/>
        </w:rPr>
        <w:t xml:space="preserve">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3D51A3" w14:textId="77777777" w:rsidR="003F5D6C" w:rsidRDefault="003F5D6C" w:rsidP="00795AAC">
      <w:r>
        <w:separator/>
      </w:r>
    </w:p>
  </w:endnote>
  <w:endnote w:type="continuationSeparator" w:id="0">
    <w:p w14:paraId="493BDDA5" w14:textId="77777777" w:rsidR="003F5D6C" w:rsidRDefault="003F5D6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1A6E8E04" w:rsidR="00AD69FB" w:rsidRPr="00EB6175" w:rsidRDefault="00AD69FB" w:rsidP="00F02369">
    <w:pPr>
      <w:pStyle w:val="Zpat"/>
      <w:tabs>
        <w:tab w:val="clear" w:pos="4536"/>
        <w:tab w:val="clear" w:pos="9072"/>
        <w:tab w:val="left" w:pos="3675"/>
      </w:tabs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="00F02369">
      <w:rPr>
        <w:rFonts w:ascii="Garamond" w:eastAsia="Arial" w:hAnsi="Garamond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003F0B" w14:textId="77777777" w:rsidR="003F5D6C" w:rsidRDefault="003F5D6C" w:rsidP="00795AAC">
      <w:r>
        <w:separator/>
      </w:r>
    </w:p>
  </w:footnote>
  <w:footnote w:type="continuationSeparator" w:id="0">
    <w:p w14:paraId="04C65706" w14:textId="77777777" w:rsidR="003F5D6C" w:rsidRDefault="003F5D6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3B62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0BC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287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NJnhdDnqnOxZEDFLmYTwRZ3Sziy5QcvduJRyn7piyi8=</DigestValue>
    </Reference>
    <Reference Type="http://www.w3.org/2000/09/xmldsig#Object" URI="#idOfficeObject">
      <DigestMethod Algorithm="http://www.w3.org/2001/04/xmlenc#sha256"/>
      <DigestValue>wz7jKaDRDMx2aeFb3XZswyCGKbbgejCFB6oXBrrta5c=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wJEawHwahPqErxX2ufMc5AQI3jKgoFvGzy1mM8tbqfU=</DigestValue>
    </Reference>
  </SignedInfo>
  <SignatureValue>keq4COPHWJ2obNjFoTY5gM94nqP55aWsozVdS2ZWvn8XhdZ8OlMuMsUawR7n3bv3GtGtwu44WRQI
r/JQo+7+KA2uNz0DX+ap5RYcxUQSG7QxExeKE8YjnVJsOf8s213fIdyjVBI+g3a62st9MzClPMdR
lfq/REVK1mZNBNImg5j4Xt1MtFuqsZe4lWb46W6UjUyzykymWEhS8BxfsF6E9PvVLpV9oI3oIpOi
Ft1u9/9cCUV5ekzfX5sIuhUFJt5h/hbWS4RNIlPM8tnRYxYOq0a/xwJhsbzy+m994MklPaSrdn7v
afvFl5x1fDhaMPL/qDbr55oB/g6HNGDDut5iGg==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Ub8NXoZdyarNaRUK2lYB/wyqTVNy5udIOiydqN+nTSY=</DigestValue>
      </Reference>
      <Reference URI="/word/document.xml?ContentType=application/vnd.openxmlformats-officedocument.wordprocessingml.document.main+xml">
        <DigestMethod Algorithm="http://www.w3.org/2001/04/xmlenc#sha256"/>
        <DigestValue>7+o0EQcsULLY/ZYJwI+zq0yrECe2xy5QsyVDXvOWxNM=</DigestValue>
      </Reference>
      <Reference URI="/word/endnotes.xml?ContentType=application/vnd.openxmlformats-officedocument.wordprocessingml.endnotes+xml">
        <DigestMethod Algorithm="http://www.w3.org/2001/04/xmlenc#sha256"/>
        <DigestValue>lACMwIi6aXotoNfKPKTmvnxSducEsJx3xzPOfa60SgM=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NLvwzBPoO+Efl/M2qU5ILKCHc+KhCgTMkh663UgBttQ=</DigestValue>
      </Reference>
      <Reference URI="/word/footnotes.xml?ContentType=application/vnd.openxmlformats-officedocument.wordprocessingml.footnotes+xml">
        <DigestMethod Algorithm="http://www.w3.org/2001/04/xmlenc#sha256"/>
        <DigestValue>uA6zjaHzGdLdD1uHEKhR8v71/tCbaYqOuLpVfax+92g=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TUOeUv5QFm1Pj32DSBENvxw5Rba56MofsIr4qsnAUdI=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2022-05-27T08:27:31Z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16.0.10386/14</OfficeVersion>
          <ApplicationVersion>16.0.10386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2022-05-27T08:27:31Z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A13AA3-DC91-4877-B7C8-9B7902F11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52</cp:revision>
  <cp:lastPrinted>2022-02-22T11:35:00Z</cp:lastPrinted>
  <dcterms:created xsi:type="dcterms:W3CDTF">2021-09-14T05:18:00Z</dcterms:created>
  <dcterms:modified xsi:type="dcterms:W3CDTF">2022-05-27T08:27:00Z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