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8" Type="http://schemas.openxmlformats.org/package/2006/relationships/digital-signature/origin" Target="_xmlsignatures/origin3.sigs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E9279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3E7819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0A0442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7819" w:rsidRPr="003E78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FA81F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7819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2369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C24B7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E589B" w14:textId="77777777" w:rsidR="00850F4A" w:rsidRDefault="00850F4A" w:rsidP="00795AAC">
      <w:r>
        <w:separator/>
      </w:r>
    </w:p>
  </w:endnote>
  <w:endnote w:type="continuationSeparator" w:id="0">
    <w:p w14:paraId="3A8F1352" w14:textId="77777777" w:rsidR="00850F4A" w:rsidRDefault="00850F4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B4C0066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3DB838EC" wp14:editId="5F6C96D7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4F99B" w14:textId="77777777" w:rsidR="00850F4A" w:rsidRDefault="00850F4A" w:rsidP="00795AAC">
      <w:r>
        <w:separator/>
      </w:r>
    </w:p>
  </w:footnote>
  <w:footnote w:type="continuationSeparator" w:id="0">
    <w:p w14:paraId="7B86C8FE" w14:textId="77777777" w:rsidR="00850F4A" w:rsidRDefault="00850F4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3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OVB28eRdojbAzh2KZ5kd3iV55/aHdBIwuE0lhvHrucU=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kG8XWBY+Yfm0sQTY/hbeiY+3GnCtviCsMX9Uw9ktXyg=</DigestValue>
    </Reference>
  </SignedInfo>
  <SignatureValue>WtOnL/cKog6WAxXaDFywYtwYh9n0duY8LUeuzcLwQJ+22CItFpnLb3XC5jz8r9xziWCFp0SPRcr0
3W/2Px/oiOc+KJcYBFctR69rjOOrPbIAqfSj7H2pIigwpW6nFGpk8sg0BRw0YoAQlo0DtnTQZi7X
et3FLhCFZUj/Egg1xCkRrCQ7Cq2J2CXC3oyZOf4rjAZ+5HCRoHMt3pA/S10jkzF5DLIzLYJzie7c
tBSgjgQet9D8SBycVACS/6HRdfiOH0qhdO/N8Jt7MvEyUfQmvoqqHAqiU4CGzBwiOBsZWr4v8nCH
HtT6zOZQwaCevQhDC9hbWh/nlb57XQuzdWv3Rg==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rF4O0iYVVJZGFpxXSEtFpmerrW3UkUT2RBa27o6jpDI=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/WPnIawun8uV/wkumhMuXzK/NoaoulBMnVS7WT7tEzA=</DigestValue>
      </Reference>
      <Reference URI="/word/endnotes.xml?ContentType=application/vnd.openxmlformats-officedocument.wordprocessingml.endnotes+xml">
        <DigestMethod Algorithm="http://www.w3.org/2001/04/xmlenc#sha256"/>
        <DigestValue>/b1KS6DslB2rdF60JzYTQXJdKZz5vWuMZOX7kmF0+dU=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J1xpAfAxhdxJVh3hr3j4h0G2aiHypUCpjV43Dx5WbSU=</DigestValue>
      </Reference>
      <Reference URI="/word/footnotes.xml?ContentType=application/vnd.openxmlformats-officedocument.wordprocessingml.footnotes+xml">
        <DigestMethod Algorithm="http://www.w3.org/2001/04/xmlenc#sha256"/>
        <DigestValue>dMIjf9onfzoK40noGiLpMAsUn+gMDzUnhMPsVclWLJs=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RByyzveelmiB4OECNbKvcw+R3PEBIcHdlkyYgoAD5yI=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2022-05-26T07:27:48Z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2022-05-26T07:27:48Z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E71C0-0541-45CD-8C77-369C822B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50</cp:revision>
  <cp:lastPrinted>2022-02-22T11:35:00Z</cp:lastPrinted>
  <dcterms:created xsi:type="dcterms:W3CDTF">2021-09-14T05:18:00Z</dcterms:created>
  <dcterms:modified xsi:type="dcterms:W3CDTF">2022-05-26T07:22:00Z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