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34A234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5273B2">
        <w:rPr>
          <w:rFonts w:ascii="Garamond" w:hAnsi="Garamond"/>
          <w:sz w:val="24"/>
          <w:szCs w:val="24"/>
        </w:rPr>
        <w:t>5</w:t>
      </w:r>
      <w:r w:rsidR="00C07340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E38692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07340" w:rsidRPr="00C0734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https://zakazky.zcu.cz/contract_display_5280.html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47F6F6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07340">
        <w:rPr>
          <w:rFonts w:ascii="Garamond" w:hAnsi="Garamond" w:cs="Arial"/>
          <w:sz w:val="22"/>
          <w:szCs w:val="22"/>
        </w:rPr>
        <w:t>06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C07340">
        <w:rPr>
          <w:rFonts w:ascii="Garamond" w:hAnsi="Garamond" w:cs="Arial"/>
          <w:sz w:val="22"/>
          <w:szCs w:val="22"/>
        </w:rPr>
        <w:t>6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bookmarkStart w:id="1" w:name="_GoBack"/>
      <w:r w:rsidR="00C07340">
        <w:rPr>
          <w:rFonts w:ascii="Garamond" w:hAnsi="Garamond" w:cs="Arial"/>
          <w:sz w:val="22"/>
          <w:szCs w:val="22"/>
        </w:rPr>
        <w:t>09</w:t>
      </w:r>
      <w:bookmarkEnd w:id="1"/>
      <w:r w:rsidR="004960B8" w:rsidRPr="007544CF">
        <w:rPr>
          <w:rFonts w:ascii="Garamond" w:hAnsi="Garamond" w:cs="Arial"/>
          <w:sz w:val="22"/>
          <w:szCs w:val="22"/>
        </w:rPr>
        <w:t>:</w:t>
      </w:r>
      <w:r w:rsidR="006B0ED2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18FD9" w14:textId="77777777" w:rsidR="00B66C84" w:rsidRDefault="00B66C84" w:rsidP="00795AAC">
      <w:r>
        <w:separator/>
      </w:r>
    </w:p>
  </w:endnote>
  <w:endnote w:type="continuationSeparator" w:id="0">
    <w:p w14:paraId="451535E5" w14:textId="77777777" w:rsidR="00B66C84" w:rsidRDefault="00B66C8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1F4D2" w14:textId="77777777" w:rsidR="00B66C84" w:rsidRDefault="00B66C84" w:rsidP="00795AAC">
      <w:r>
        <w:separator/>
      </w:r>
    </w:p>
  </w:footnote>
  <w:footnote w:type="continuationSeparator" w:id="0">
    <w:p w14:paraId="32D7CEC8" w14:textId="77777777" w:rsidR="00B66C84" w:rsidRDefault="00B66C8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273B2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5FA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66C84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07340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932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8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q0eMzi6FtYB7a6Z0uCNr552XxyH1lnWiZwtTWy/MZtM=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UyS64n+PquHON/1GfqNImm+0EARitjKAK5yFhz9vDW8=</DigestValue>
    </Reference>
  </SignedInfo>
  <SignatureValue>kw4yvGiCb7z9GgaXBP/4Qyd6oHeu50KuRQ9SIbtCEGZ7WiqRImj/hWm0p/e1N3YVUaOAfP362I9H
5zKaSyP5B1D8kx6/F7MxzODf4TyosZ/yrDUqP/aBjwU5zaJeYHZ0XYOKmWmreL2EEhOyWzN4BulP
VQSSjwugsHp3CMOhVZj4CFjvzsNzB0T5/Ut7RXQeKR7pWWYqa0mgJt+i7H0uqm1m0kQo+Kqvq2Qh
qPiF7s0yUHMWjgR78AGPwdCThT+dspFgfa7LaqwuTLbimCPgg55U2FzstTKWhOwDuHuwRnf1pU+L
sVJIkpLal6rQm6gqZFJnlYO/t+6SW7ppwD30jg==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JSCNhKitY+rv0hRuElZFiSaQfkkZJjwT4ChHnJaD50k=</DigestValue>
      </Reference>
      <Reference URI="/word/document.xml?ContentType=application/vnd.openxmlformats-officedocument.wordprocessingml.document.main+xml">
        <DigestMethod Algorithm="http://www.w3.org/2001/04/xmlenc#sha256"/>
        <DigestValue>O7vkq2W9slT1HGCgfO3i3njBZsD2rCdvx+Tq9vNuhdw=</DigestValue>
      </Reference>
      <Reference URI="/word/endnotes.xml?ContentType=application/vnd.openxmlformats-officedocument.wordprocessingml.endnotes+xml">
        <DigestMethod Algorithm="http://www.w3.org/2001/04/xmlenc#sha256"/>
        <DigestValue>Itfbxaq7gU6UkxeoSL7kSf80+ZVIfWFeErHoVgS85Y4=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B5vAwBj//Gkr58P3wrf76FEtuC8R6DQznQuKOm5148s=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jwhrsPZVntbmm6SMv2qKauBGjFava7oAJ6S/t2eu46U=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2022-05-24T12:05:12Z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2022-05-24T12:05:12Z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44FB3-5E55-47F6-84EF-52A01773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45</cp:revision>
  <cp:lastPrinted>2022-02-22T11:35:00Z</cp:lastPrinted>
  <dcterms:created xsi:type="dcterms:W3CDTF">2021-09-14T05:18:00Z</dcterms:created>
  <dcterms:modified xsi:type="dcterms:W3CDTF">2022-05-24T12:05:00Z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