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49E562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2F6EFF">
        <w:rPr>
          <w:rFonts w:ascii="Garamond" w:hAnsi="Garamond"/>
          <w:sz w:val="24"/>
          <w:szCs w:val="24"/>
        </w:rPr>
        <w:t>49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95AD5E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F6EFF" w:rsidRPr="002F6EF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https://zakazky.zcu.cz/contract_display_5271.html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4AC13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273B2">
        <w:rPr>
          <w:rFonts w:ascii="Garamond" w:hAnsi="Garamond" w:cs="Arial"/>
          <w:sz w:val="22"/>
          <w:szCs w:val="22"/>
        </w:rPr>
        <w:t>31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E46993">
        <w:rPr>
          <w:rFonts w:ascii="Garamond" w:hAnsi="Garamond" w:cs="Arial"/>
          <w:sz w:val="22"/>
          <w:szCs w:val="22"/>
        </w:rPr>
        <w:t>0</w:t>
      </w:r>
      <w:r w:rsidR="007E5F50">
        <w:rPr>
          <w:rFonts w:ascii="Garamond" w:hAnsi="Garamond" w:cs="Arial"/>
          <w:sz w:val="22"/>
          <w:szCs w:val="22"/>
        </w:rPr>
        <w:t>5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5273B2">
        <w:rPr>
          <w:rFonts w:ascii="Garamond" w:hAnsi="Garamond" w:cs="Arial"/>
          <w:sz w:val="22"/>
          <w:szCs w:val="22"/>
        </w:rPr>
        <w:t>10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bookmarkStart w:id="1" w:name="_GoBack"/>
      <w:r w:rsidR="002F6EFF">
        <w:rPr>
          <w:rFonts w:ascii="Garamond" w:hAnsi="Garamond" w:cs="Arial"/>
          <w:sz w:val="22"/>
          <w:szCs w:val="22"/>
        </w:rPr>
        <w:t>3</w:t>
      </w:r>
      <w:bookmarkEnd w:id="1"/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224E" w14:textId="77777777" w:rsidR="005F05FA" w:rsidRDefault="005F05FA" w:rsidP="00795AAC">
      <w:r>
        <w:separator/>
      </w:r>
    </w:p>
  </w:endnote>
  <w:endnote w:type="continuationSeparator" w:id="0">
    <w:p w14:paraId="3DC35ECA" w14:textId="77777777" w:rsidR="005F05FA" w:rsidRDefault="005F05F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F1854F" w14:textId="77777777" w:rsidR="005F05FA" w:rsidRDefault="005F05FA" w:rsidP="00795AAC">
      <w:r>
        <w:separator/>
      </w:r>
    </w:p>
  </w:footnote>
  <w:footnote w:type="continuationSeparator" w:id="0">
    <w:p w14:paraId="34364CFA" w14:textId="77777777" w:rsidR="005F05FA" w:rsidRDefault="005F05F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6EF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273B2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77A16"/>
    <w:rsid w:val="00592FF9"/>
    <w:rsid w:val="00596C39"/>
    <w:rsid w:val="005A0DEB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5FA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0BC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932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27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SHNKRLY/J/zzCI8FwnfNxHF1ttZg6waE9qGob3HyZag=</DigestValue>
    </Reference>
    <Reference Type="http://www.w3.org/2000/09/xmldsig#Object" URI="#idOfficeObject">
      <DigestMethod Algorithm="http://www.w3.org/2001/04/xmlenc#sha256"/>
      <DigestValue>wz7jKaDRDMx2aeFb3XZswyCGKbbgejCFB6oXBrrta5c=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vpxZpFdF01VNwJpRHlQQEuE8bi1ssBFHwXa2o7VztDI=</DigestValue>
    </Reference>
  </SignedInfo>
  <SignatureValue>ohaPw3xt2gdVX7QLWx+nEuOJ8Pv1Qs2RG4UHkgM4jTxl5OfnU6YDw3viggJgmxuMRZFWnPMKIvb6
2e3OkHkaW0vc155LnvTfqyO86VZ7mfehx7v/8+WH+ty0p4uIqLQumnb4mWhcdf9j7GsI+8nkBaPL
WIkZ6KG1mnZiwaHt4bghuRBbezKR0HlBIfEuqPpOmj0gxxbxUfSdMxryjFJ5OwBFwYdFN2VBJWPz
VbLnRoYQOYjBOg7+mVUhQb7SX5hA1ciudHPHyNjVFzYT07Tq2DIGL84FLAKYqZ11EzFarqrFArPk
kzpDZSwV2bAnBb+y10gpNnQK7Q7nUKgW/z+FQg==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s16zWL4rPobYRYGJ6TYr7fEYR7OE3t1bLrNeQpyvFOk=</DigestValue>
      </Reference>
      <Reference URI="/word/document.xml?ContentType=application/vnd.openxmlformats-officedocument.wordprocessingml.document.main+xml">
        <DigestMethod Algorithm="http://www.w3.org/2001/04/xmlenc#sha256"/>
        <DigestValue>2XSxutjHL2oL2H9+fWFoJRinhzqmkOJHNKnYdh681SU=</DigestValue>
      </Reference>
      <Reference URI="/word/endnotes.xml?ContentType=application/vnd.openxmlformats-officedocument.wordprocessingml.endnotes+xml">
        <DigestMethod Algorithm="http://www.w3.org/2001/04/xmlenc#sha256"/>
        <DigestValue>dRvS+/xpMVyHDZgnRSBnL2fqj6NEYkPFdbkY0BwOpFU=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Al/UdTyvtLMHqrjDALKXYMpLrHGP54vHKlaAGkGN5Xc=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NQUiWfug4BQq8Mn6MbvXsH3NZhIxMhSdxjetBPMzRn0=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2022-05-19T10:07:29Z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16.0.10386/14</OfficeVersion>
          <ApplicationVersion>16.0.10386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2022-05-19T10:07:29Z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7D410-93BE-409F-981B-20F54E302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45</cp:revision>
  <cp:lastPrinted>2022-02-22T11:35:00Z</cp:lastPrinted>
  <dcterms:created xsi:type="dcterms:W3CDTF">2021-09-14T05:18:00Z</dcterms:created>
  <dcterms:modified xsi:type="dcterms:W3CDTF">2022-05-19T10:07:00Z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