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4717E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390D07">
        <w:rPr>
          <w:rFonts w:ascii="Garamond" w:hAnsi="Garamond"/>
          <w:sz w:val="24"/>
          <w:szCs w:val="24"/>
        </w:rPr>
        <w:t>50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C6BF04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90D07" w:rsidRPr="00390D0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https://zakazky.zcu.cz/contract_display_5263.html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20D5B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02FD1">
        <w:rPr>
          <w:rFonts w:ascii="Garamond" w:hAnsi="Garamond" w:cs="Arial"/>
          <w:sz w:val="22"/>
          <w:szCs w:val="22"/>
        </w:rPr>
        <w:t>3</w:t>
      </w:r>
      <w:r w:rsidR="00390D07">
        <w:rPr>
          <w:rFonts w:ascii="Garamond" w:hAnsi="Garamond" w:cs="Arial"/>
          <w:sz w:val="22"/>
          <w:szCs w:val="22"/>
        </w:rPr>
        <w:t>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390D07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390D07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95AB9" w14:textId="77777777" w:rsidR="007477C9" w:rsidRDefault="007477C9" w:rsidP="00795AAC">
      <w:r>
        <w:separator/>
      </w:r>
    </w:p>
  </w:endnote>
  <w:endnote w:type="continuationSeparator" w:id="0">
    <w:p w14:paraId="7FE82B68" w14:textId="77777777" w:rsidR="007477C9" w:rsidRDefault="007477C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E197740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3146D" w14:textId="77777777" w:rsidR="007477C9" w:rsidRDefault="007477C9" w:rsidP="00795AAC">
      <w:r>
        <w:separator/>
      </w:r>
    </w:p>
  </w:footnote>
  <w:footnote w:type="continuationSeparator" w:id="0">
    <w:p w14:paraId="0C1D7717" w14:textId="77777777" w:rsidR="007477C9" w:rsidRDefault="007477C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0D07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6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RJiebZw1aWtb45hkAvsQ7wKp1WOjJ5vLUklfRl8EoVQ=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5HZ//6CUJvWrhCaan3zVH9SnLdwQhvn7NW5oz/pvfT8=</DigestValue>
    </Reference>
  </SignedInfo>
  <SignatureValue>k3mIV2WfSsErJOL0lU5J2e0wmDUbBd9eEql/w/oYtE9sYjM5lEaCJvrqkAK7qi1dsMOAGM4zWck2
LsbN3JGDsl923DlPmtjawmB/PCFu5744ml+xx0LIMh0R/r6wF2mBXzgkdlIWySVu+mVkYCkN1nWD
l4zKf+0xUCkSRyBvCyXmAChAUqVQPvgmJ+G3sBAHJjlg9GGm5LWu54KOru3LJPJ+/6o0zodr5e9W
rFH2B6okso0SXGooEiPaeRRy7BEOMvfgcLwVkK+G1vzxEesf47vT+i1QpO2Omxv9Lnl6k/dmYYuZ
kY8wvluPY5kMdYb5FrivjYc6BtYDrO0O4/qFHg==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ak6AQmRPqOYqGVVaAXqQ3OGeU3Ulk0zRWkK53ymo6lk=</DigestValue>
      </Reference>
      <Reference URI="/word/document.xml?ContentType=application/vnd.openxmlformats-officedocument.wordprocessingml.document.main+xml">
        <DigestMethod Algorithm="http://www.w3.org/2001/04/xmlenc#sha256"/>
        <DigestValue>CwGN0ZgDxzrOWBb+VqYuW6h/FR7g/r+aOYcBqUSm01A=</DigestValue>
      </Reference>
      <Reference URI="/word/endnotes.xml?ContentType=application/vnd.openxmlformats-officedocument.wordprocessingml.endnotes+xml">
        <DigestMethod Algorithm="http://www.w3.org/2001/04/xmlenc#sha256"/>
        <DigestValue>txW+TS6kA5BTQitVOP8tpI15eUJeZxDUNKYfpyjF1gg=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sQsuEwjx+ESxbskpdJ9OQiNVVco3Hnd3X3qMnbknLpE=</DigestValue>
      </Reference>
      <Reference URI="/word/footnotes.xml?ContentType=application/vnd.openxmlformats-officedocument.wordprocessingml.footnotes+xml">
        <DigestMethod Algorithm="http://www.w3.org/2001/04/xmlenc#sha256"/>
        <DigestValue>BKzThLYsB1DHY0DkW+jLwZ1BKOI4geUBg8MivhHPNCw=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T3V4AzooQC56xsIC9Wod6+25Ff7DuDn7NVcjC07mBSA=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2022-05-18T06:12:33Z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2022-05-18T06:12:33Z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B3643-239B-4071-B7EE-FEA5CD76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49</cp:revision>
  <cp:lastPrinted>2022-02-22T11:35:00Z</cp:lastPrinted>
  <dcterms:created xsi:type="dcterms:W3CDTF">2021-09-14T05:18:00Z</dcterms:created>
  <dcterms:modified xsi:type="dcterms:W3CDTF">2022-05-18T06:12:00Z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