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7FC34CE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7E5F50">
        <w:rPr>
          <w:rFonts w:ascii="Garamond" w:hAnsi="Garamond"/>
          <w:sz w:val="24"/>
          <w:szCs w:val="24"/>
        </w:rPr>
        <w:t>4</w:t>
      </w:r>
      <w:r w:rsidR="00E02FD1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182B82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02FD1" w:rsidRPr="00E02FD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https://zakazky.zcu.cz/contract_display_5259.html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EE05B0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02FD1">
        <w:rPr>
          <w:rFonts w:ascii="Garamond" w:hAnsi="Garamond" w:cs="Arial"/>
          <w:sz w:val="22"/>
          <w:szCs w:val="22"/>
        </w:rPr>
        <w:t>30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7E5F50">
        <w:rPr>
          <w:rFonts w:ascii="Garamond" w:hAnsi="Garamond" w:cs="Arial"/>
          <w:sz w:val="22"/>
          <w:szCs w:val="22"/>
        </w:rPr>
        <w:t>5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C5AD8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E02FD1">
        <w:rPr>
          <w:rFonts w:ascii="Garamond" w:hAnsi="Garamond" w:cs="Arial"/>
          <w:sz w:val="22"/>
          <w:szCs w:val="22"/>
        </w:rPr>
        <w:t>3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bookmarkStart w:id="4" w:name="_GoBack"/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bookmarkEnd w:id="4"/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55AF9" w14:textId="77777777" w:rsidR="00E62A10" w:rsidRDefault="00E62A10" w:rsidP="00795AAC">
      <w:r>
        <w:separator/>
      </w:r>
    </w:p>
  </w:endnote>
  <w:endnote w:type="continuationSeparator" w:id="0">
    <w:p w14:paraId="11EA6091" w14:textId="77777777" w:rsidR="00E62A10" w:rsidRDefault="00E62A1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9725629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555DA" w14:textId="77777777" w:rsidR="00E62A10" w:rsidRDefault="00E62A10" w:rsidP="00795AAC">
      <w:r>
        <w:separator/>
      </w:r>
    </w:p>
  </w:footnote>
  <w:footnote w:type="continuationSeparator" w:id="0">
    <w:p w14:paraId="1823EA42" w14:textId="77777777" w:rsidR="00E62A10" w:rsidRDefault="00E62A1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2D2C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5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EoqtxBx6cadJ8yJlM04q+oUu4HB80uu5GXfYG7u/KIU=</DigestValue>
    </Reference>
    <Reference Type="http://www.w3.org/2000/09/xmldsig#Object" URI="#idOfficeObject">
      <DigestMethod Algorithm="http://www.w3.org/2001/04/xmlenc#sha256"/>
      <DigestValue>rTmjghCgxuYqeVtdfthHWXsz/QYY1F4oJigtqGD5LLM=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/Zftt9ocEzvObA22x56yZSykCPLALgQj5e+GAFjVvzs=</DigestValue>
    </Reference>
  </SignedInfo>
  <SignatureValue>o5+VbOAr+97bSUKG6y7b17BfO+LpTnW74cWDshb0V32hnEVk1233gJ1IJ4JlsgeAePFCSU5dY9aw
imvYcaQucsTp0ErM7EMMsT78sRTohRbkmhdWWoCdy3dh/xOd+kgG84xaVpv0iqj+cP2spr/Xs5b8
X03ZsanceszU/jMuuniNKCqtXlmsgrfgMaxVlBV3CmvCrvYjl94gtXgzO6VebVZ3ob6XiRYisrtX
kBm2qq1X1EwQ0LcjsGvkjVWbuH2ggP0t+Oy3o0PXjkiHq6ZQgUys+cAQOxbk39ZwCsQugbnTHoyE
/G607B8qF+sz3nLIi41yEXh44Q1ZKIW5CQIJsw==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tELNue8soUtZmE0wDEc871gpCfVOLoVzRViBjfI39DY=</DigestValue>
      </Reference>
      <Reference URI="/word/document.xml?ContentType=application/vnd.openxmlformats-officedocument.wordprocessingml.document.main+xml">
        <DigestMethod Algorithm="http://www.w3.org/2001/04/xmlenc#sha256"/>
        <DigestValue>RYpnGV/ZGRq1fTYRb+8OZsHCuhZDFiQj0fEM/GUIKLY=</DigestValue>
      </Reference>
      <Reference URI="/word/endnotes.xml?ContentType=application/vnd.openxmlformats-officedocument.wordprocessingml.endnotes+xml">
        <DigestMethod Algorithm="http://www.w3.org/2001/04/xmlenc#sha256"/>
        <DigestValue>6+mzuSZCOWK6V73qcS0MaG/STq70C2FxrooJa1ooJ/k=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YnHc5PmbhXizjYcOMLCEB3WLidCg+ZV1DNtd7n3g/hM=</DigestValue>
      </Reference>
      <Reference URI="/word/footnotes.xml?ContentType=application/vnd.openxmlformats-officedocument.wordprocessingml.footnotes+xml">
        <DigestMethod Algorithm="http://www.w3.org/2001/04/xmlenc#sha256"/>
        <DigestValue>Ta7j/eKQz1CXCd5dQZbSgUPuuiwvr98ip9s3EUKYlr8=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J40w64a+2/C4WwuF2PwyGoESjdnWYTuHwuXcmaKXT0Q=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2022-05-17T07:30:23Z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2022-05-17T07:30:23Z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E6E163-2BC3-4775-ACDA-A237F4DFC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48</cp:revision>
  <cp:lastPrinted>2022-02-22T11:35:00Z</cp:lastPrinted>
  <dcterms:created xsi:type="dcterms:W3CDTF">2021-09-14T05:18:00Z</dcterms:created>
  <dcterms:modified xsi:type="dcterms:W3CDTF">2022-05-17T07:30:00Z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