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6D0E98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7E5F50">
        <w:rPr>
          <w:rFonts w:ascii="Garamond" w:hAnsi="Garamond"/>
          <w:sz w:val="24"/>
          <w:szCs w:val="24"/>
        </w:rPr>
        <w:t>4</w:t>
      </w:r>
      <w:r w:rsidR="00CC24B7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579B70A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C24B7" w:rsidRPr="00CC24B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https://zakazky.zcu.cz/contract_display_5260.html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6393A2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02FD1">
        <w:rPr>
          <w:rFonts w:ascii="Garamond" w:hAnsi="Garamond" w:cs="Arial"/>
          <w:sz w:val="22"/>
          <w:szCs w:val="22"/>
        </w:rPr>
        <w:t>30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7E5F50">
        <w:rPr>
          <w:rFonts w:ascii="Garamond" w:hAnsi="Garamond" w:cs="Arial"/>
          <w:sz w:val="22"/>
          <w:szCs w:val="22"/>
        </w:rPr>
        <w:t>5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CC24B7">
        <w:rPr>
          <w:rFonts w:ascii="Garamond" w:hAnsi="Garamond" w:cs="Arial"/>
          <w:sz w:val="22"/>
          <w:szCs w:val="22"/>
        </w:rPr>
        <w:t>10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CC24B7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  <w:bookmarkStart w:id="4" w:name="_GoBack"/>
      <w:bookmarkEnd w:id="4"/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95AB9" w14:textId="77777777" w:rsidR="007477C9" w:rsidRDefault="007477C9" w:rsidP="00795AAC">
      <w:r>
        <w:separator/>
      </w:r>
    </w:p>
  </w:endnote>
  <w:endnote w:type="continuationSeparator" w:id="0">
    <w:p w14:paraId="7FE82B68" w14:textId="77777777" w:rsidR="007477C9" w:rsidRDefault="007477C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E197740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3146D" w14:textId="77777777" w:rsidR="007477C9" w:rsidRDefault="007477C9" w:rsidP="00795AAC">
      <w:r>
        <w:separator/>
      </w:r>
    </w:p>
  </w:footnote>
  <w:footnote w:type="continuationSeparator" w:id="0">
    <w:p w14:paraId="0C1D7717" w14:textId="77777777" w:rsidR="007477C9" w:rsidRDefault="007477C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6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46FTj+XzXVXgg0GAHpl3ZInibz+9cBk6V3ZjoEt9AjU=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tYEUhTciEWzVGYGkzlN+62U2nnyUslTlxc8FAgNmizU=</DigestValue>
    </Reference>
  </SignedInfo>
  <SignatureValue>dKjGXnfY2TrE/pPQE6XmmgbQFM2eeyNplRPZlBZF3t46RN7Glk3ORhZuvK7bceANpiXkNFOIxglk
sP3UvAuwkvIuXPOJbgBu0H+LWbGCDILgp4QeKfTyGN1gSNB26aY7+CkkW4NQoqnfHCm5StFK/Qpq
ixV/UKr34+HZSYh1/fvE3tfuxDmv+UvIcuXmgWj1KtzF9h2ESXgh+2n5mjGYnSWHHpVK9ESKVT7O
ne1uOhlhHBQnmAipSXdEaVPwPzAcI8TO/xKg9qulyUirVzui25k1b6ytEuYv/l3mOTQzvt4N/uOo
NJNGsmj8VId9K7HqgWqfm3dpAP1/X7Xs5SkqKg==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fSbbzTMKped4CRYvhiHBeXi/2S7ymerVtgsTmkoao+w=</DigestValue>
      </Reference>
      <Reference URI="/word/document.xml?ContentType=application/vnd.openxmlformats-officedocument.wordprocessingml.document.main+xml">
        <DigestMethod Algorithm="http://www.w3.org/2001/04/xmlenc#sha256"/>
        <DigestValue>ggrkJQStad0LhEzqXFREetnqJm9VZ/CrrwN5qkr3GPU=</DigestValue>
      </Reference>
      <Reference URI="/word/endnotes.xml?ContentType=application/vnd.openxmlformats-officedocument.wordprocessingml.endnotes+xml">
        <DigestMethod Algorithm="http://www.w3.org/2001/04/xmlenc#sha256"/>
        <DigestValue>txW+TS6kA5BTQitVOP8tpI15eUJeZxDUNKYfpyjF1gg=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sQsuEwjx+ESxbskpdJ9OQiNVVco3Hnd3X3qMnbknLpE=</DigestValue>
      </Reference>
      <Reference URI="/word/footnotes.xml?ContentType=application/vnd.openxmlformats-officedocument.wordprocessingml.footnotes+xml">
        <DigestMethod Algorithm="http://www.w3.org/2001/04/xmlenc#sha256"/>
        <DigestValue>BKzThLYsB1DHY0DkW+jLwZ1BKOI4geUBg8MivhHPNCw=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0hyVA4kGhIYtHj3Pn4XoXAJTcdOEjKT0Q8JOH3OMzz0=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2022-05-17T07:14:03Z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2022-05-17T07:14:03Z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147AC-DE19-4F1A-85D1-638039082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48</cp:revision>
  <cp:lastPrinted>2022-02-22T11:35:00Z</cp:lastPrinted>
  <dcterms:created xsi:type="dcterms:W3CDTF">2021-09-14T05:18:00Z</dcterms:created>
  <dcterms:modified xsi:type="dcterms:W3CDTF">2022-05-17T07:13:00Z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