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96A54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886E5E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278720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886E5E">
        <w:t>58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90D78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86E5E">
        <w:rPr>
          <w:rFonts w:ascii="Garamond" w:hAnsi="Garamond" w:cs="Arial"/>
          <w:b/>
          <w:sz w:val="22"/>
          <w:szCs w:val="22"/>
        </w:rPr>
        <w:t>30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86E5E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Start w:id="8" w:name="_GoBack"/>
      <w:bookmarkEnd w:id="4"/>
      <w:bookmarkEnd w:id="5"/>
      <w:bookmarkEnd w:id="8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5146B4A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16DA1" w14:textId="77777777" w:rsidR="005210FE" w:rsidRDefault="005210FE" w:rsidP="00795AAC">
      <w:r>
        <w:separator/>
      </w:r>
    </w:p>
  </w:endnote>
  <w:endnote w:type="continuationSeparator" w:id="0">
    <w:p w14:paraId="6DD8EF50" w14:textId="77777777" w:rsidR="005210FE" w:rsidRDefault="005210F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36ABC" w14:textId="77777777" w:rsidR="005210FE" w:rsidRDefault="005210FE" w:rsidP="00795AAC">
      <w:r>
        <w:separator/>
      </w:r>
    </w:p>
  </w:footnote>
  <w:footnote w:type="continuationSeparator" w:id="0">
    <w:p w14:paraId="7A854058" w14:textId="77777777" w:rsidR="005210FE" w:rsidRDefault="005210F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75C1F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5FEC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10FE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86E5E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1CE1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VX2/14N7hwnrjzZy+0Mi1XcVDJIOGsQotLBR162u6KY=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dIcH84qKeMAN93I98uqfuOMW2TdHxWQZsEav6PFavGU=</DigestValue>
    </Reference>
  </SignedInfo>
  <SignatureValue>FoSu/iBGJIIPGEULIefh9iS50ZbJEFmuGyts6KW9Ne9Zg+f7frkHPA9eYpvzEknBQfhbOgwZLTWd
bo4vO2YzJbJXjZ5rGQdIg+bHHAPevLK31PuPhXcFge3NKOz4IIJG/hNShU4f4UTknDWNwbbF4HXt
V880kqz9H5jsur/r05GJcU8tfznFrFGv3evwCC3iWYHRAVV2srQAn61owjAQj2F0Eoj/PPzsMMsU
o0dDfRmmCoE5ipBN7OBXBbnTce8Nsae+9TUhiOzDdz4E0I49cyCMMs9P/gHFR7bmeluKdP5qA8Ie
LuGq4kWnYtOJzHNUSFXeOBFoDkYI+Rp99A2Gyg==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dYjgDLUa7AKDhph6iJkHk1yFJrvEKqhqJBlFfilbWiw=</DigestValue>
      </Reference>
      <Reference URI="/word/endnotes.xml?ContentType=application/vnd.openxmlformats-officedocument.wordprocessingml.endnotes+xml">
        <DigestMethod Algorithm="http://www.w3.org/2001/04/xmlenc#sha256"/>
        <DigestValue>Ztyt3ykVzl9BCEbRQlGChe4pzozgojkjlHB8t+xT9WM=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NKxd1/gBERw++GqmvHzezcpo5jDa0VzBLBEhXqFffJw=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VcwfAE8zOslJPRlcnXP3O72VxLrYUMBiH2LP4Gy0EiI=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2022-05-17T05:39:15Z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2022-05-17T05:39:15Z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F607F-0326-4E77-9A73-9D31ED5E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2018-08-08T13:48:00Z</cp:lastPrinted>
  <dcterms:created xsi:type="dcterms:W3CDTF">2021-01-21T11:32:00Z</dcterms:created>
  <dcterms:modified xsi:type="dcterms:W3CDTF">2022-05-17T05:39:00Z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