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A2D024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9D0864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EF339B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C15B62">
        <w:t>5</w:t>
      </w:r>
      <w:r w:rsidR="009D0864">
        <w:t>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FDC3A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15B62">
        <w:rPr>
          <w:rFonts w:ascii="Garamond" w:hAnsi="Garamond" w:cs="Arial"/>
          <w:b/>
          <w:sz w:val="22"/>
          <w:szCs w:val="22"/>
        </w:rPr>
        <w:t>2</w:t>
      </w:r>
      <w:r w:rsidR="009D0864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95C25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D5599" w14:textId="77777777" w:rsidR="00F9186A" w:rsidRDefault="00F9186A" w:rsidP="00795AAC">
      <w:r>
        <w:separator/>
      </w:r>
    </w:p>
  </w:endnote>
  <w:endnote w:type="continuationSeparator" w:id="0">
    <w:p w14:paraId="7340FC52" w14:textId="77777777" w:rsidR="00F9186A" w:rsidRDefault="00F918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7CABB76" w:rsidR="00AD69FB" w:rsidRPr="00EB6175" w:rsidRDefault="009D0864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6786923B" wp14:editId="32CFAD18">
          <wp:extent cx="5848985" cy="1218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18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21D14" w14:textId="77777777" w:rsidR="00F9186A" w:rsidRDefault="00F9186A" w:rsidP="00795AAC">
      <w:r>
        <w:separator/>
      </w:r>
    </w:p>
  </w:footnote>
  <w:footnote w:type="continuationSeparator" w:id="0">
    <w:p w14:paraId="15BEA722" w14:textId="77777777" w:rsidR="00F9186A" w:rsidRDefault="00F918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0864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186A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MpFcUTMxfhFeyW+MJZvhz5Y+bFGGLPjaTGTcCLlYQT4=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JRNoh05XzsMkaO5VpJMja5msPK9wIMmPz5E7DfAYsgg=</DigestValue>
    </Reference>
  </SignedInfo>
  <SignatureValue>By5a7R4DGhCXfWlK9JrslIQawQw+1nzjPNL1Y+kuuZV6XBuPZ8G0dPBMANE7K0q0GI67duMwxfRD
t3IvIMyE9WUpzDG5ITllHFHWVqDZh7y3HuAmRcEb2PPGLJfymb1f4aJzDZP5OltMiNv2Qb/rfEYp
e9Im8h3D+bCxLxsGdqiPfm8xq13KteH50o7xCsCQ0qzNsKISDCBGdWxbzQms+0Dh08Dk60kXSpL4
i1T/ubAlmHz7lqA04KzQgZjH4xmlBuvyym8rNqXQxDAkvz9mz93Homl6NuE28Jsghcv6E7/81xro
1IKRMZuiz818ePod/WVxCh8DAXUF/600QDW7xw==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a/8QTPpBUoxNTMVIaM9n5f6hWAW6Jg3Lvzpn42b/wk0=</DigestValue>
      </Reference>
      <Reference URI="/word/endnotes.xml?ContentType=application/vnd.openxmlformats-officedocument.wordprocessingml.endnotes+xml">
        <DigestMethod Algorithm="http://www.w3.org/2001/04/xmlenc#sha256"/>
        <DigestValue>dtps3NW+X0M/awheX/iTdbsNFR28ODjuMd5uT+BOAZA=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CwW9SU/ZL6cmRhb6s5jIHFbY27KInl/ZKnyEJgDYxrw=</DigestValue>
      </Reference>
      <Reference URI="/word/footnotes.xml?ContentType=application/vnd.openxmlformats-officedocument.wordprocessingml.footnotes+xml">
        <DigestMethod Algorithm="http://www.w3.org/2001/04/xmlenc#sha256"/>
        <DigestValue>GukTWF6A5CvW+juBejWspZCjkVCZ10mc7t79GB0BjqY=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w1Ugl3IZ7bnACvVMjFqLR6F2DqQf6IvHFkkoHayeeYg=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l96gT6KG7JTd/97wKiWwohGavvRFAiY59q+x/0W5N8U=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2022-05-16T11:22:10Z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2022-05-16T11:22:10Z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BB6B4-BBD5-456B-8F53-28B90799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42</cp:revision>
  <cp:lastPrinted>2018-08-08T13:48:00Z</cp:lastPrinted>
  <dcterms:created xsi:type="dcterms:W3CDTF">2021-01-21T11:32:00Z</dcterms:created>
  <dcterms:modified xsi:type="dcterms:W3CDTF">2022-05-16T11:21:00Z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