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D372B05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7E5F50">
        <w:rPr>
          <w:rFonts w:ascii="Garamond" w:hAnsi="Garamond"/>
          <w:sz w:val="24"/>
          <w:szCs w:val="24"/>
        </w:rPr>
        <w:t>4</w:t>
      </w:r>
      <w:r w:rsidR="00DC6C88">
        <w:rPr>
          <w:rFonts w:ascii="Garamond" w:hAnsi="Garamond"/>
          <w:sz w:val="24"/>
          <w:szCs w:val="24"/>
        </w:rPr>
        <w:t>7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19F530A2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C6C88" w:rsidRPr="00DC6C8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https://zakazky.zcu.cz/contract_display_5256.html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AB688C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DC6C88">
        <w:rPr>
          <w:rFonts w:ascii="Garamond" w:hAnsi="Garamond" w:cs="Arial"/>
          <w:sz w:val="22"/>
          <w:szCs w:val="22"/>
        </w:rPr>
        <w:t>25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E46993">
        <w:rPr>
          <w:rFonts w:ascii="Garamond" w:hAnsi="Garamond" w:cs="Arial"/>
          <w:sz w:val="22"/>
          <w:szCs w:val="22"/>
        </w:rPr>
        <w:t>0</w:t>
      </w:r>
      <w:r w:rsidR="007E5F50">
        <w:rPr>
          <w:rFonts w:ascii="Garamond" w:hAnsi="Garamond" w:cs="Arial"/>
          <w:sz w:val="22"/>
          <w:szCs w:val="22"/>
        </w:rPr>
        <w:t>5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2C5AD8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DC6C88">
        <w:rPr>
          <w:rFonts w:ascii="Garamond" w:hAnsi="Garamond" w:cs="Arial"/>
          <w:sz w:val="22"/>
          <w:szCs w:val="22"/>
        </w:rPr>
        <w:t>0</w:t>
      </w:r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</w:t>
      </w:r>
      <w:r w:rsidRPr="00F54D1D">
        <w:rPr>
          <w:rFonts w:ascii="Garamond" w:hAnsi="Garamond"/>
          <w:color w:val="000000"/>
        </w:rPr>
        <w:lastRenderedPageBreak/>
        <w:t xml:space="preserve">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lastRenderedPageBreak/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</w:t>
      </w:r>
      <w:r w:rsidRPr="00DB45AA">
        <w:rPr>
          <w:rFonts w:ascii="Garamond" w:hAnsi="Garamond" w:cs="Arial"/>
          <w:sz w:val="22"/>
          <w:szCs w:val="22"/>
        </w:rPr>
        <w:lastRenderedPageBreak/>
        <w:t>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lastRenderedPageBreak/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690D54" w14:textId="77777777" w:rsidR="002D032B" w:rsidRDefault="002D032B" w:rsidP="00795AAC">
      <w:r>
        <w:separator/>
      </w:r>
    </w:p>
  </w:endnote>
  <w:endnote w:type="continuationSeparator" w:id="0">
    <w:p w14:paraId="47CA93BA" w14:textId="77777777" w:rsidR="002D032B" w:rsidRDefault="002D032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686FE9" w:rsidR="00AD69FB" w:rsidRPr="00EB6175" w:rsidRDefault="00BF3306" w:rsidP="000C1F95">
    <w:pPr>
      <w:pStyle w:val="Zpat"/>
      <w:spacing w:before="240"/>
      <w:ind w:left="0"/>
      <w:rPr>
        <w:rFonts w:ascii="Garamond" w:hAnsi="Garamond"/>
      </w:rPr>
    </w:pPr>
    <w:r>
      <w:rPr>
        <w:noProof/>
      </w:rPr>
      <w:drawing>
        <wp:inline distT="0" distB="0" distL="0" distR="0" wp14:anchorId="0E99F984" wp14:editId="4405F573">
          <wp:extent cx="4610500" cy="1028789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10500" cy="10287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EA43CF" w14:textId="77777777" w:rsidR="002D032B" w:rsidRDefault="002D032B" w:rsidP="00795AAC">
      <w:r>
        <w:separator/>
      </w:r>
    </w:p>
  </w:footnote>
  <w:footnote w:type="continuationSeparator" w:id="0">
    <w:p w14:paraId="75564AA5" w14:textId="77777777" w:rsidR="002D032B" w:rsidRDefault="002D032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0BC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F16B0"/>
    <w:rsid w:val="00DF3053"/>
    <w:rsid w:val="00DF35C1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E6E9C"/>
    <w:rsid w:val="00EF495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256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SmglxPBVsndjnIl/rmrWliQPIhOg03+txOZMH4OaynE=</DigestValue>
    </Reference>
    <Reference Type="http://www.w3.org/2000/09/xmldsig#Object" URI="#idOfficeObject">
      <DigestMethod Algorithm="http://www.w3.org/2001/04/xmlenc#sha256"/>
      <DigestValue>rTmjghCgxuYqeVtdfthHWXsz/QYY1F4oJigtqGD5LLM=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YkUL7MMGGImqC9kD6T8LFon1q63pngCtf1D+KpWzaPY=</DigestValue>
    </Reference>
  </SignedInfo>
  <SignatureValue>n3mFKXPVYzRmrZCdhxxg8t8B782BfRELkE/6v8POJ4PKSs8o4xi/QD6sekLahWzoSsw2AocH68UB
93mR64G8TivehKpw7rPuvpgpeKka1oX+GPE0mo3J81SBKvThIioE29bOqlMCWi3uAPxvlNVsUAg/
i9JFDzOIUIDCxNEN69inJodH5OAxJbarFcucrcK/GDsxPkAATTI1zyYIsuu//iwvEVqlmuLKC25s
X1wc8Lh3mLSmInLp4Tua3WD94k4K1uyHPajb+bE8JgTUlDw5eAGUvHcLrKhtviGMjR0Ap9inhmNZ
l233FdgeM09F8qAl193ZbpPTzA8xrK0VjLx5qQ==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</Transform>
          <Transform Algorithm="http://www.w3.org/TR/2001/REC-xml-c14n-20010315"/>
        </Transforms>
        <DigestMethod Algorithm="http://www.w3.org/2001/04/xmlenc#sha256"/>
        <DigestValue>g33+a0eSB/ioNM8f/6qZrlxL8H8FzMDZ6t4TN6vNBoQ=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Y5DZODBgl4D+9tCkPTjASSn95jKsVncVQyN5Y5CIqxg=</DigestValue>
      </Reference>
      <Reference URI="/word/endnotes.xml?ContentType=application/vnd.openxmlformats-officedocument.wordprocessingml.endnotes+xml">
        <DigestMethod Algorithm="http://www.w3.org/2001/04/xmlenc#sha256"/>
        <DigestValue>i4RtphoVofBIGvvI6itrrrQUkanGQEAw/lmQ8qNQY9A=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Y4/Gk3749msUJvg33i4hoRMz95d5tLngdHK4oLx3XDU=</DigestValue>
      </Reference>
      <Reference URI="/word/footnotes.xml?ContentType=application/vnd.openxmlformats-officedocument.wordprocessingml.footnotes+xml">
        <DigestMethod Algorithm="http://www.w3.org/2001/04/xmlenc#sha256"/>
        <DigestValue>5nqGTuo/pkQjVuAQd5Orl0ZG/oz3MlkU5SxZrG7Q554=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oasX5/aXEHvtBsLiOjjkHRPSc/NL9ugI1s0WqCuf7XQ=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t0jtyeBKwOpIk/ynWuM8t5q6R3R/NRSsXMQNdsSmBa8=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2022-05-13T11:30:59Z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16.0.10385/14</OfficeVersion>
          <ApplicationVersion>16.0.10385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2022-05-13T11:30:59Z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3879D1-4289-45E3-A3E5-FC0C6ADB6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46</cp:revision>
  <cp:lastPrinted>2022-02-22T11:35:00Z</cp:lastPrinted>
  <dcterms:created xsi:type="dcterms:W3CDTF">2021-09-14T05:18:00Z</dcterms:created>
  <dcterms:modified xsi:type="dcterms:W3CDTF">2022-05-13T11:30:00Z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