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8F6B080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CB7C9A">
        <w:rPr>
          <w:rFonts w:ascii="Garamond" w:hAnsi="Garamond"/>
          <w:sz w:val="24"/>
          <w:szCs w:val="24"/>
        </w:rPr>
        <w:t>1</w:t>
      </w:r>
      <w:r w:rsidR="00C15B62">
        <w:rPr>
          <w:rFonts w:ascii="Garamond" w:hAnsi="Garamond"/>
          <w:sz w:val="24"/>
          <w:szCs w:val="24"/>
        </w:rPr>
        <w:t>2</w:t>
      </w:r>
      <w:r w:rsidRPr="00A624A1">
        <w:rPr>
          <w:rFonts w:ascii="Garamond" w:hAnsi="Garamond"/>
          <w:sz w:val="24"/>
          <w:szCs w:val="24"/>
        </w:rPr>
        <w:t>-202</w:t>
      </w:r>
      <w:r w:rsidR="00B26A4A">
        <w:rPr>
          <w:rFonts w:ascii="Garamond" w:hAnsi="Garamond"/>
          <w:sz w:val="24"/>
          <w:szCs w:val="24"/>
        </w:rPr>
        <w:t>2</w:t>
      </w:r>
    </w:p>
    <w:p w14:paraId="734915B7" w14:textId="488B171B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B26A4A">
        <w:t>5</w:t>
      </w:r>
      <w:r w:rsidR="00005BED">
        <w:t>2</w:t>
      </w:r>
      <w:r w:rsidR="00C15B62">
        <w:t>54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2CFB6F3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C15B62">
        <w:rPr>
          <w:rFonts w:ascii="Garamond" w:hAnsi="Garamond" w:cs="Arial"/>
          <w:b/>
          <w:sz w:val="22"/>
          <w:szCs w:val="22"/>
        </w:rPr>
        <w:t>2</w:t>
      </w:r>
      <w:r w:rsidR="00CB7C9A">
        <w:rPr>
          <w:rFonts w:ascii="Garamond" w:hAnsi="Garamond" w:cs="Arial"/>
          <w:b/>
          <w:sz w:val="22"/>
          <w:szCs w:val="22"/>
        </w:rPr>
        <w:t>3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2D2B61">
        <w:rPr>
          <w:rFonts w:ascii="Garamond" w:hAnsi="Garamond" w:cs="Arial"/>
          <w:b/>
          <w:sz w:val="22"/>
          <w:szCs w:val="22"/>
        </w:rPr>
        <w:t>0</w:t>
      </w:r>
      <w:r w:rsidR="00F95C25">
        <w:rPr>
          <w:rFonts w:ascii="Garamond" w:hAnsi="Garamond" w:cs="Arial"/>
          <w:b/>
          <w:sz w:val="22"/>
          <w:szCs w:val="22"/>
        </w:rPr>
        <w:t>5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2D2B61">
        <w:rPr>
          <w:rFonts w:ascii="Garamond" w:hAnsi="Garamond" w:cs="Arial"/>
          <w:b/>
          <w:sz w:val="22"/>
          <w:szCs w:val="22"/>
        </w:rPr>
        <w:t>2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F95C25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F95C25">
        <w:rPr>
          <w:rFonts w:ascii="Garamond" w:hAnsi="Garamond" w:cs="Arial"/>
          <w:sz w:val="22"/>
          <w:szCs w:val="22"/>
        </w:rPr>
        <w:t>0</w:t>
      </w:r>
      <w:r w:rsidR="002D2B61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bookmarkStart w:id="17" w:name="_GoBack"/>
      <w:bookmarkEnd w:id="17"/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684AB1" w14:textId="77777777" w:rsidR="0057325B" w:rsidRDefault="0057325B" w:rsidP="00795AAC">
      <w:r>
        <w:separator/>
      </w:r>
    </w:p>
  </w:endnote>
  <w:endnote w:type="continuationSeparator" w:id="0">
    <w:p w14:paraId="3DF45802" w14:textId="77777777" w:rsidR="0057325B" w:rsidRDefault="0057325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22D0CFBE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CF3A93" w14:textId="77777777" w:rsidR="0057325B" w:rsidRDefault="0057325B" w:rsidP="00795AAC">
      <w:r>
        <w:separator/>
      </w:r>
    </w:p>
  </w:footnote>
  <w:footnote w:type="continuationSeparator" w:id="0">
    <w:p w14:paraId="340C90E3" w14:textId="77777777" w:rsidR="0057325B" w:rsidRDefault="0057325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5FD2"/>
    <w:rsid w:val="004376D6"/>
    <w:rsid w:val="004400E1"/>
    <w:rsid w:val="004576B0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5137A"/>
    <w:rsid w:val="00571557"/>
    <w:rsid w:val="0057325B"/>
    <w:rsid w:val="00592FF9"/>
    <w:rsid w:val="005A575C"/>
    <w:rsid w:val="005C01F9"/>
    <w:rsid w:val="005E1AA8"/>
    <w:rsid w:val="005E599C"/>
    <w:rsid w:val="006135F9"/>
    <w:rsid w:val="00617021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2046A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4A33"/>
    <w:rsid w:val="00D8466E"/>
    <w:rsid w:val="00DA3139"/>
    <w:rsid w:val="00DA44E6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i06MwMAw7jfStogSRUnfY5hex5khryvpTA8kiEoQM1o=</DigestValue>
    </Reference>
    <Reference Type="http://www.w3.org/2000/09/xmldsig#Object" URI="#idOfficeObject">
      <DigestMethod Algorithm="http://www.w3.org/2001/04/xmlenc#sha256"/>
      <DigestValue>rTmjghCgxuYqeVtdfthHWXsz/QYY1F4oJigtqGD5LLM=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DPHgalSzgvqJkfSwggTW9YlnoGmK/PV35dBBUaaEYwg=</DigestValue>
    </Reference>
  </SignedInfo>
  <SignatureValue>FFlE3sISkOU1CHWkZX4eiHIZ1afOi73ZQUg+kWXmD3kiGUYR09aSw6/4lJeOSv3G03i0+wBATux5
Zw8ZI1BE1QnSxYN0hpFSW+vQ9OFpCoyiM8CkWPx3hE4AFj7JpvYlOdVQcWt/FCi2H8DXyfBuPSRn
2p0DbcLaeB/EMnyVcl1yQ5z7WAvFTCV+p1q6xrTHoolvrMafSUUFMjYEGoJKQpvsAZEKyFWIo/ZR
FJw+tI+gX7gWPU1++CM/evoR2DTdDYZaWvO4U7Bnx9aEdcN0Wojo2XBRMkdj5IwiyJ3mB6AGTk+X
1cc8CC8He7UrFfh4pX90A/W460PdDQWf5hF/nA==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hFHXu/AQov6rjofYytJXlCx1slf34iHcDp7khVu8HNo=</DigestValue>
      </Reference>
      <Reference URI="/word/endnotes.xml?ContentType=application/vnd.openxmlformats-officedocument.wordprocessingml.endnotes+xml">
        <DigestMethod Algorithm="http://www.w3.org/2001/04/xmlenc#sha256"/>
        <DigestValue>tPVGO8Si9wCDAX4tgzII9hcv/DYBpRtE/roUWlreBBg=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1D7zev985Q4AhT/gif5C2kLu5KXwl9bUNDLh0NmTEKw=</DigestValue>
      </Reference>
      <Reference URI="/word/footnotes.xml?ContentType=application/vnd.openxmlformats-officedocument.wordprocessingml.footnotes+xml">
        <DigestMethod Algorithm="http://www.w3.org/2001/04/xmlenc#sha256"/>
        <DigestValue>EaFPUMbDlHrqi12KFITlKlJ8TEnSv4jN8ow34S1/z2A=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8ucit9S6PRfyZRNW77E4pmhcXjXgoUXc+XTEQS5TUW4=</DigestValue>
      </Reference>
      <Reference URI="/word/settings.xml?ContentType=application/vnd.openxmlformats-officedocument.wordprocessingml.settings+xml">
        <DigestMethod Algorithm="http://www.w3.org/2001/04/xmlenc#sha256"/>
        <DigestValue>4C02zc6bsxslODSaDhInD66OabIkFdP8mlQqwmCCc+4=</DigestValue>
      </Reference>
      <Reference URI="/word/styles.xml?ContentType=application/vnd.openxmlformats-officedocument.wordprocessingml.styles+xml">
        <DigestMethod Algorithm="http://www.w3.org/2001/04/xmlenc#sha256"/>
        <DigestValue>hhlRJKeH066tuIKfg0MfcSS0v4sV7d1vJTWGHNE/6Ng=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ydhP6RYQJvgdM9ryXIygxlhuX35+E8OAqzFlw3fMCK0=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2022-05-11T11:28:41Z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16.0.10385/14</OfficeVersion>
          <ApplicationVersion>16.0.10385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2022-05-11T11:28:41Z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E43573-6B39-4EAD-803E-5ECFF4899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1802</Words>
  <Characters>10635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41</cp:revision>
  <cp:lastPrinted>2018-08-08T13:48:00Z</cp:lastPrinted>
  <dcterms:created xsi:type="dcterms:W3CDTF">2021-01-21T11:32:00Z</dcterms:created>
  <dcterms:modified xsi:type="dcterms:W3CDTF">2022-05-11T11:28:00Z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