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38DBFA7"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20FB1">
        <w:rPr>
          <w:rFonts w:ascii="Garamond" w:hAnsi="Garamond" w:cs="Arial"/>
          <w:b/>
          <w:bCs/>
          <w:sz w:val="28"/>
          <w:szCs w:val="28"/>
        </w:rPr>
        <w:t>0</w:t>
      </w:r>
      <w:r w:rsidR="009635D1">
        <w:rPr>
          <w:rFonts w:ascii="Garamond" w:hAnsi="Garamond" w:cs="Arial"/>
          <w:b/>
          <w:bCs/>
          <w:sz w:val="28"/>
          <w:szCs w:val="28"/>
        </w:rPr>
        <w:t>8</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797291D"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3E1969">
        <w:rPr>
          <w:rFonts w:ascii="Garamond" w:hAnsi="Garamond" w:cs="Palatino Linotype"/>
          <w:color w:val="000000"/>
          <w:sz w:val="20"/>
          <w:szCs w:val="20"/>
        </w:rPr>
        <w:t>1</w:t>
      </w:r>
      <w:r w:rsidR="009635D1">
        <w:rPr>
          <w:rFonts w:ascii="Garamond" w:hAnsi="Garamond" w:cs="Palatino Linotype"/>
          <w:color w:val="000000"/>
          <w:sz w:val="20"/>
          <w:szCs w:val="20"/>
        </w:rPr>
        <w:t>92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 xml:space="preserve">DOPLNÍ </w:t>
      </w:r>
      <w:bookmarkStart w:id="0" w:name="_GoBack"/>
      <w:bookmarkEnd w:id="0"/>
      <w:r w:rsidR="00D8327B" w:rsidRPr="00D8327B">
        <w:rPr>
          <w:rFonts w:ascii="Garamond" w:hAnsi="Garamond" w:cs="Arial"/>
          <w:sz w:val="20"/>
          <w:szCs w:val="20"/>
          <w:highlight w:val="yellow"/>
        </w:rPr>
        <w:t>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footerReference w:type="default" r:id="rId9"/>
      <w:headerReference w:type="first" r:id="rId10"/>
      <w:footerReference w:type="first" r:id="rId11"/>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C2648" w14:textId="77777777" w:rsidR="006D324E" w:rsidRDefault="006D324E" w:rsidP="001B2927">
      <w:pPr>
        <w:spacing w:after="0" w:line="240" w:lineRule="auto"/>
      </w:pPr>
      <w:r>
        <w:separator/>
      </w:r>
    </w:p>
  </w:endnote>
  <w:endnote w:type="continuationSeparator" w:id="0">
    <w:p w14:paraId="3520864F" w14:textId="77777777" w:rsidR="006D324E" w:rsidRDefault="006D324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E1ED" w14:textId="2E4DE4BB" w:rsidR="00D012BD" w:rsidRDefault="00D012BD">
    <w:pPr>
      <w:pStyle w:val="Zpat"/>
    </w:pPr>
    <w:r>
      <w:rPr>
        <w:noProof/>
      </w:rPr>
      <w:drawing>
        <wp:inline distT="0" distB="0" distL="0" distR="0" wp14:anchorId="3EC4395C" wp14:editId="6F0F055E">
          <wp:extent cx="5610225" cy="110490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CA6EB" w14:textId="0D9B627B" w:rsidR="00D012BD" w:rsidRDefault="00D012BD">
    <w:pPr>
      <w:pStyle w:val="Zpat"/>
    </w:pPr>
    <w:r>
      <w:rPr>
        <w:noProof/>
      </w:rPr>
      <w:drawing>
        <wp:inline distT="0" distB="0" distL="0" distR="0" wp14:anchorId="46D6484C" wp14:editId="52832E7D">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DDBC1" w14:textId="77777777" w:rsidR="006D324E" w:rsidRDefault="006D324E" w:rsidP="001B2927">
      <w:pPr>
        <w:spacing w:after="0" w:line="240" w:lineRule="auto"/>
      </w:pPr>
      <w:r>
        <w:separator/>
      </w:r>
    </w:p>
  </w:footnote>
  <w:footnote w:type="continuationSeparator" w:id="0">
    <w:p w14:paraId="32E62252" w14:textId="77777777" w:rsidR="006D324E" w:rsidRDefault="006D324E"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FADB80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3E1969">
      <w:rPr>
        <w:rFonts w:ascii="Garamond" w:hAnsi="Garamond" w:cs="Palatino Linotype"/>
        <w:color w:val="000000"/>
      </w:rPr>
      <w:t>1</w:t>
    </w:r>
    <w:r w:rsidR="00184BE2">
      <w:rPr>
        <w:rFonts w:ascii="Garamond" w:hAnsi="Garamond" w:cs="Palatino Linotype"/>
        <w:color w:val="000000"/>
      </w:rPr>
      <w:t>56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TQM8PSBh/rd2CVAdfoagkQyozKkEIxJj1eJByhGtFgAxvL2KojppFmNogcztNRVZn7ECxU1+hGEWUcA66MgQMg==" w:salt="5YRDKT9bJzzDGaye4EMT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837CE-065E-4A09-9690-D456D5D1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38</cp:revision>
  <cp:lastPrinted>2014-05-16T09:23:00Z</cp:lastPrinted>
  <dcterms:created xsi:type="dcterms:W3CDTF">2021-10-21T06:58:00Z</dcterms:created>
  <dcterms:modified xsi:type="dcterms:W3CDTF">2022-05-10T12:11:00Z</dcterms:modified>
</cp:coreProperties>
</file>