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837109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7E5F50">
        <w:rPr>
          <w:rFonts w:ascii="Garamond" w:hAnsi="Garamond"/>
          <w:sz w:val="24"/>
          <w:szCs w:val="24"/>
        </w:rPr>
        <w:t>4</w:t>
      </w:r>
      <w:r w:rsidR="00004AB2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855DEC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04AB2" w:rsidRPr="00004AB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https://zakazky.zcu.cz/contract_display_524</w:t>
        </w:r>
        <w:r w:rsidR="00004AB2">
          <w:rPr>
            <w:rStyle w:val="Hypertextovodkaz"/>
            <w:rFonts w:ascii="Garamond" w:hAnsi="Garamond" w:cs="Arial"/>
            <w:sz w:val="22"/>
            <w:szCs w:val="22"/>
          </w:rPr>
          <w:t>9</w:t>
        </w:r>
        <w:r w:rsidR="00004AB2" w:rsidRPr="00004AB2">
          <w:rPr>
            <w:rStyle w:val="Hypertextovodkaz"/>
            <w:rFonts w:ascii="Garamond" w:hAnsi="Garamond" w:cs="Arial"/>
            <w:sz w:val="22"/>
            <w:szCs w:val="22"/>
          </w:rPr>
          <w:t>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7BBBC6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B0ED2">
        <w:rPr>
          <w:rFonts w:ascii="Garamond" w:hAnsi="Garamond" w:cs="Arial"/>
          <w:sz w:val="22"/>
          <w:szCs w:val="22"/>
        </w:rPr>
        <w:t>1</w:t>
      </w:r>
      <w:r w:rsidR="00560CB2">
        <w:rPr>
          <w:rFonts w:ascii="Garamond" w:hAnsi="Garamond" w:cs="Arial"/>
          <w:sz w:val="22"/>
          <w:szCs w:val="22"/>
        </w:rPr>
        <w:t>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7E5F50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004AB2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90D54" w14:textId="77777777" w:rsidR="002D032B" w:rsidRDefault="002D032B" w:rsidP="00795AAC">
      <w:r>
        <w:separator/>
      </w:r>
    </w:p>
  </w:endnote>
  <w:endnote w:type="continuationSeparator" w:id="0">
    <w:p w14:paraId="47CA93BA" w14:textId="77777777" w:rsidR="002D032B" w:rsidRDefault="002D032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A43CF" w14:textId="77777777" w:rsidR="002D032B" w:rsidRDefault="002D032B" w:rsidP="00795AAC">
      <w:r>
        <w:separator/>
      </w:r>
    </w:p>
  </w:footnote>
  <w:footnote w:type="continuationSeparator" w:id="0">
    <w:p w14:paraId="75564AA5" w14:textId="77777777" w:rsidR="002D032B" w:rsidRDefault="002D032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932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4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khF8Rj2jpzVmccv5ngFCHlkDhCcrmf+0uG8LbUbLaHE=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tQJc371AFhkVcjHU4H8+sbSv24HaeDocPdCinqSBrq4=</DigestValue>
    </Reference>
  </SignedInfo>
  <SignatureValue>PVr0YVpsTE41AY4Jd0GtoQvSiX6pS0ftnBz438j75AKt+n3KoSugCAVuXsgLrofn7qrrFupPDOjd
QIwS3W3ZO0cJf50r9hZtm504HUZEaEVK2mySRaE7HANiNgCo3K0/6rsMR+Crc52h9pQ9I99km9kD
mYpWTVKjugGp7d54Zsj0TnZdu/HXm7VokxtIRjR3hNZ6vCk/cb6PeiitezUY3Dvo/ky/mpx7Yoob
7JicIAU4BeqGcWR0lx7NmW3AVwXdEUgefIKCtWPcZnF7LXihsMJuG7BrsxvHVFxCrWeqEqlpMOeo
GCPUAtilzbARpSnsGrOZnd56iClbQY0dXl+ZFA==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o385HktXfv9r3PsJfzRK8hp8gSE/vTuMphbxXSXhJJw=</DigestValue>
      </Reference>
      <Reference URI="/word/document.xml?ContentType=application/vnd.openxmlformats-officedocument.wordprocessingml.document.main+xml">
        <DigestMethod Algorithm="http://www.w3.org/2001/04/xmlenc#sha256"/>
        <DigestValue>MuM347sMzDxJQjS92OmUiVhekzA38Xz+jpWnLbGE8Is=</DigestValue>
      </Reference>
      <Reference URI="/word/endnotes.xml?ContentType=application/vnd.openxmlformats-officedocument.wordprocessingml.endnotes+xml">
        <DigestMethod Algorithm="http://www.w3.org/2001/04/xmlenc#sha256"/>
        <DigestValue>i4RtphoVofBIGvvI6itrrrQUkanGQEAw/lmQ8qNQY9A=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5nqGTuo/pkQjVuAQd5Orl0ZG/oz3MlkU5SxZrG7Q554=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X8HGsffoZ1eK+hc5esM67twrz4xzwCYO+12tmylEtXs=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2022-05-06T09:22:15Z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2022-05-06T09:22:15Z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E8B31-F6DA-4B28-8971-3B43C993E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45</cp:revision>
  <cp:lastPrinted>2022-02-22T11:35:00Z</cp:lastPrinted>
  <dcterms:created xsi:type="dcterms:W3CDTF">2021-09-14T05:18:00Z</dcterms:created>
  <dcterms:modified xsi:type="dcterms:W3CDTF">2022-05-06T09:22:00Z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