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D2CA1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560CB2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29E895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60CB2" w:rsidRPr="00560C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https://zakazky.zcu.cz/contract_display_5248.html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AFC2D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0ED2">
        <w:rPr>
          <w:rFonts w:ascii="Garamond" w:hAnsi="Garamond" w:cs="Arial"/>
          <w:sz w:val="22"/>
          <w:szCs w:val="22"/>
        </w:rPr>
        <w:t>1</w:t>
      </w:r>
      <w:r w:rsidR="00560CB2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B0ED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90D54" w14:textId="77777777" w:rsidR="002D032B" w:rsidRDefault="002D032B" w:rsidP="00795AAC">
      <w:r>
        <w:separator/>
      </w:r>
    </w:p>
  </w:endnote>
  <w:endnote w:type="continuationSeparator" w:id="0">
    <w:p w14:paraId="47CA93BA" w14:textId="77777777" w:rsidR="002D032B" w:rsidRDefault="002D032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A43CF" w14:textId="77777777" w:rsidR="002D032B" w:rsidRDefault="002D032B" w:rsidP="00795AAC">
      <w:r>
        <w:separator/>
      </w:r>
    </w:p>
  </w:footnote>
  <w:footnote w:type="continuationSeparator" w:id="0">
    <w:p w14:paraId="75564AA5" w14:textId="77777777" w:rsidR="002D032B" w:rsidRDefault="002D032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4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PSU+lg2QhgW4YVGoA3vBcLW1iXq2M0RTqQGcEJ6ugcg=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97OGa0O/KXJnjyGVM+UqodBNA/s8gNCPqXuotHesE8k=</DigestValue>
    </Reference>
  </SignedInfo>
  <SignatureValue>mZg1ZTSFzylPJaxFFnuObaZ3jQUkaJ8TCWfElGUzQS9DTou5AyPjdwIIzeCD0Wx2FZkXTPH/nWiw
3MrX5IPs8YLzczAKHIriH7HfBP+xHBkNyX5ae8iV9utcRhmwi8VjI5tABKxUVNu8SwNne2DpbVkr
en18msk5D2wkyqEycfGphq42/y7mGgzNCTKSapUgmPXNOiN4grZeVm9czSzDuZwFnJQThKyOWcCk
j0h3wtx/emJY+xnthPJJEU8N6GdAZVuCjL45Qipp3a7DN7qd07tmMwTaiMKQJlhk+yE7n8Bi2SbQ
JESXAb77QrLcyGOjYPklTR/XeNoVJpJPIVrqug==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+uyCiCFdZ9iGOIkeMxcp/wwRexpnPuYWUa8rlbYEXQI=</DigestValue>
      </Reference>
      <Reference URI="/word/document.xml?ContentType=application/vnd.openxmlformats-officedocument.wordprocessingml.document.main+xml">
        <DigestMethod Algorithm="http://www.w3.org/2001/04/xmlenc#sha256"/>
        <DigestValue>ux+JumgKGt46IRTK78gJeW81Ul2A7r9xrN5wpeCP41U=</DigestValue>
      </Reference>
      <Reference URI="/word/endnotes.xml?ContentType=application/vnd.openxmlformats-officedocument.wordprocessingml.endnotes+xml">
        <DigestMethod Algorithm="http://www.w3.org/2001/04/xmlenc#sha256"/>
        <DigestValue>i4RtphoVofBIGvvI6itrrrQUkanGQEAw/lmQ8qNQY9A=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5nqGTuo/pkQjVuAQd5Orl0ZG/oz3MlkU5SxZrG7Q554=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+Rp7jdO0lFtaxm0B61GdF4cQxwv+NjDdX0DXwGWVjlQ=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2022-05-06T08:22:00Z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2022-05-06T08:22:00Z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BB8EC-BA7E-474A-9747-FBC9AF60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2022-02-22T11:35:00Z</cp:lastPrinted>
  <dcterms:created xsi:type="dcterms:W3CDTF">2021-09-14T05:18:00Z</dcterms:created>
  <dcterms:modified xsi:type="dcterms:W3CDTF">2022-05-06T08:21:00Z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