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9CFFCD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7E5F50">
        <w:rPr>
          <w:rFonts w:ascii="Garamond" w:hAnsi="Garamond"/>
          <w:sz w:val="24"/>
          <w:szCs w:val="24"/>
        </w:rPr>
        <w:t>4</w:t>
      </w:r>
      <w:r w:rsidR="006B0ED2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1B23311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B0ED2" w:rsidRPr="006B0ED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https://zakazky.zcu.cz/contract_display_5242.html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C4E36C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B0ED2">
        <w:rPr>
          <w:rFonts w:ascii="Garamond" w:hAnsi="Garamond" w:cs="Arial"/>
          <w:sz w:val="22"/>
          <w:szCs w:val="22"/>
        </w:rPr>
        <w:t>16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7E5F50">
        <w:rPr>
          <w:rFonts w:ascii="Garamond" w:hAnsi="Garamond" w:cs="Arial"/>
          <w:sz w:val="22"/>
          <w:szCs w:val="22"/>
        </w:rPr>
        <w:t>5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C5AD8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6B0ED2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90D54" w14:textId="77777777" w:rsidR="002D032B" w:rsidRDefault="002D032B" w:rsidP="00795AAC">
      <w:r>
        <w:separator/>
      </w:r>
    </w:p>
  </w:endnote>
  <w:endnote w:type="continuationSeparator" w:id="0">
    <w:p w14:paraId="47CA93BA" w14:textId="77777777" w:rsidR="002D032B" w:rsidRDefault="002D032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A43CF" w14:textId="77777777" w:rsidR="002D032B" w:rsidRDefault="002D032B" w:rsidP="00795AAC">
      <w:r>
        <w:separator/>
      </w:r>
    </w:p>
  </w:footnote>
  <w:footnote w:type="continuationSeparator" w:id="0">
    <w:p w14:paraId="75564AA5" w14:textId="77777777" w:rsidR="002D032B" w:rsidRDefault="002D032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932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4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DgL0F0qRyRCquO85F9xto/907I7DhEBMAGVbxc49qH8=</DigestValue>
    </Reference>
    <Reference Type="http://www.w3.org/2000/09/xmldsig#Object" URI="#idOfficeObject">
      <DigestMethod Algorithm="http://www.w3.org/2001/04/xmlenc#sha256"/>
      <DigestValue>rTmjghCgxuYqeVtdfthHWXsz/QYY1F4oJigtqGD5LLM=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/4CfbOkMyNXrlnnXZzxqmvl6AMui62heX6euBGfoc8M=</DigestValue>
    </Reference>
  </SignedInfo>
  <SignatureValue>XjceEctkHMuuQkd6alr9Q0AnviAYXZlQU07m4f7jXiGXGg7H4kpdybzIw+WRLdnDMeBw5nxpcDxM
7bVqI6eNucPKg68HDLNc8yD3sEn4WWleAjeg6EtMemBwE/JWswB4Yw8iayGNhR23m1ynJRuVs9JU
15jEnlahwVUdW7QlMVULr+s23fOjWSIpEYXY9alRZuUhhGpZCwg9K5RgvMSGa3tgwd6N9YIobygv
6Vmp0Phh3XcCQCzwvZjWM86sQqthhJCWi33DlPCmNdxFc98vTnLEKMwPnvXoJ4FssSI1DpzQ/Ue5
FqmBCJfIwkF1r/wNiBpsznMz0uyhKKyx02AVuA==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HBpG2wCR0+Eik6lFjB23HFytcAGlR+fFY+1AE0irO5s=</DigestValue>
      </Reference>
      <Reference URI="/word/document.xml?ContentType=application/vnd.openxmlformats-officedocument.wordprocessingml.document.main+xml">
        <DigestMethod Algorithm="http://www.w3.org/2001/04/xmlenc#sha256"/>
        <DigestValue>5Ta1xeweqx+bnxUD/YrRKiGcwKCmNbtyzJLvC6XIYCc=</DigestValue>
      </Reference>
      <Reference URI="/word/endnotes.xml?ContentType=application/vnd.openxmlformats-officedocument.wordprocessingml.endnotes+xml">
        <DigestMethod Algorithm="http://www.w3.org/2001/04/xmlenc#sha256"/>
        <DigestValue>i4RtphoVofBIGvvI6itrrrQUkanGQEAw/lmQ8qNQY9A=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5nqGTuo/pkQjVuAQd5Orl0ZG/oz3MlkU5SxZrG7Q554=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x63xxsbeD1Qk5pC8BJscAtcqZ1+6NBKPr+rwBDK2Pfw=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2022-05-04T07:06:18Z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2022-05-04T07:06:18Z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1AA3A-3813-46C0-B763-5091EBA3B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43</cp:revision>
  <cp:lastPrinted>2022-02-22T11:35:00Z</cp:lastPrinted>
  <dcterms:created xsi:type="dcterms:W3CDTF">2021-09-14T05:18:00Z</dcterms:created>
  <dcterms:modified xsi:type="dcterms:W3CDTF">2022-05-04T07:06:00Z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