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7FC4817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CB7C9A">
        <w:rPr>
          <w:rFonts w:ascii="Garamond" w:hAnsi="Garamond"/>
          <w:sz w:val="24"/>
          <w:szCs w:val="24"/>
        </w:rPr>
        <w:t>11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7172B4A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005BED">
        <w:t>2</w:t>
      </w:r>
      <w:r w:rsidR="00CB7C9A">
        <w:t>39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698C1F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B7C9A">
        <w:rPr>
          <w:rFonts w:ascii="Garamond" w:hAnsi="Garamond" w:cs="Arial"/>
          <w:b/>
          <w:sz w:val="22"/>
          <w:szCs w:val="22"/>
        </w:rPr>
        <w:t>13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F95C25">
        <w:rPr>
          <w:rFonts w:ascii="Garamond" w:hAnsi="Garamond" w:cs="Arial"/>
          <w:b/>
          <w:sz w:val="22"/>
          <w:szCs w:val="22"/>
        </w:rPr>
        <w:t>5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95C25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F95C25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</w:t>
      </w:r>
      <w:bookmarkStart w:id="8" w:name="_GoBack"/>
      <w:bookmarkEnd w:id="8"/>
      <w:r w:rsidR="00BD3729" w:rsidRPr="00F54D1D">
        <w:rPr>
          <w:rFonts w:ascii="Garamond" w:hAnsi="Garamond" w:cs="Arial"/>
        </w:rPr>
        <w:t>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0EBB80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5DB47" w14:textId="77777777" w:rsidR="003B2964" w:rsidRDefault="003B2964" w:rsidP="00795AAC">
      <w:r>
        <w:separator/>
      </w:r>
    </w:p>
  </w:endnote>
  <w:endnote w:type="continuationSeparator" w:id="0">
    <w:p w14:paraId="0F15F920" w14:textId="77777777" w:rsidR="003B2964" w:rsidRDefault="003B296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22D0CFB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FAA49" w14:textId="77777777" w:rsidR="003B2964" w:rsidRDefault="003B2964" w:rsidP="00795AAC">
      <w:r>
        <w:separator/>
      </w:r>
    </w:p>
  </w:footnote>
  <w:footnote w:type="continuationSeparator" w:id="0">
    <w:p w14:paraId="7AB858F9" w14:textId="77777777" w:rsidR="003B2964" w:rsidRDefault="003B296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S4zfozMPYcCcEZ1RWfGLdjofqUchZh15Ot88Z6F9uI4=</DigestValue>
    </Reference>
    <Reference Type="http://www.w3.org/2000/09/xmldsig#Object" URI="#idOfficeObject">
      <DigestMethod Algorithm="http://www.w3.org/2001/04/xmlenc#sha256"/>
      <DigestValue>rTmjghCgxuYqeVtdfthHWXsz/QYY1F4oJigtqGD5LLM=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6qunoQqH45eUT5T6nlYIjL1DZLnlHz2CauTEL0U7lKc=</DigestValue>
    </Reference>
  </SignedInfo>
  <SignatureValue>iBUqLKkhpP/gSM1gxfIaFKbnGwpv7otBy56Km1pEcEz5ZQRExsZi7BRWtYuW3p4gG4PFQUelrqBo
B+B0FKttELMByZ3ei4mna0VFpxPnUXiF8RoXocF6aWgRgc6FaLPCpcXsFmLEzlhoRB6fL/qLYuyn
PvHsUz0+kLw+fxZJRSMZ0boS6UXfPEA+8UOxQeMJXHte+4aqd+ohzG94SD1rSv9FKt/QaR/tIN5+
qwkitks2QWL2SSkJM43PJS9ahJjhDrng7Dycg4o+T573dby2MtpETN5IZiC/bS7q+40Hqzl4fca/
s5H9PMy7kLuRk8ox1rRZycVBzWYWuIJpC2P4gQ==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PHBwzrJOEDfoMdth7Sy/g1NmISxcFqS0rSlK3WztJ1E=</DigestValue>
      </Reference>
      <Reference URI="/word/endnotes.xml?ContentType=application/vnd.openxmlformats-officedocument.wordprocessingml.endnotes+xml">
        <DigestMethod Algorithm="http://www.w3.org/2001/04/xmlenc#sha256"/>
        <DigestValue>R6EnuTnADeajCqS/8XcdmBcOhYRjoo8iUwHtJ0a2EIs=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1D7zev985Q4AhT/gif5C2kLu5KXwl9bUNDLh0NmTEKw=</DigestValue>
      </Reference>
      <Reference URI="/word/footnotes.xml?ContentType=application/vnd.openxmlformats-officedocument.wordprocessingml.footnotes+xml">
        <DigestMethod Algorithm="http://www.w3.org/2001/04/xmlenc#sha256"/>
        <DigestValue>VTi/QKaB50ppcUyvO2daveAZlxApaPl66qmh5OZPJDE=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vslApTBewvBOtEkVEvbEirWWQ93VVAVb1GllLnsGSM0=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2022-05-02T12:11:20Z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16.0.10385/14</OfficeVersion>
          <ApplicationVersion>16.0.10385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2022-05-02T12:11:20Z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C2466-5312-4929-9F57-29877FB25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1801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40</cp:revision>
  <cp:lastPrinted>2018-08-08T13:48:00Z</cp:lastPrinted>
  <dcterms:created xsi:type="dcterms:W3CDTF">2021-01-21T11:32:00Z</dcterms:created>
  <dcterms:modified xsi:type="dcterms:W3CDTF">2022-05-02T12:11:00Z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