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227A7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7E5F50">
        <w:rPr>
          <w:rFonts w:ascii="Garamond" w:hAnsi="Garamond"/>
          <w:sz w:val="24"/>
          <w:szCs w:val="24"/>
        </w:rPr>
        <w:t>4</w:t>
      </w:r>
      <w:r w:rsidR="00042C11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2C17AB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42C11" w:rsidRPr="00042C1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https://zakazky.zcu.cz/contract_display_5234.html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ADEB2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E5F50">
        <w:rPr>
          <w:rFonts w:ascii="Garamond" w:hAnsi="Garamond" w:cs="Arial"/>
          <w:sz w:val="22"/>
          <w:szCs w:val="22"/>
        </w:rPr>
        <w:t>0</w:t>
      </w:r>
      <w:r w:rsidR="00367DAB">
        <w:rPr>
          <w:rFonts w:ascii="Garamond" w:hAnsi="Garamond" w:cs="Arial"/>
          <w:sz w:val="22"/>
          <w:szCs w:val="22"/>
        </w:rPr>
        <w:t>9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C5AD8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42C11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88678" w14:textId="77777777" w:rsidR="003A24CF" w:rsidRDefault="003A24CF" w:rsidP="00795AAC">
      <w:r>
        <w:separator/>
      </w:r>
    </w:p>
  </w:endnote>
  <w:endnote w:type="continuationSeparator" w:id="0">
    <w:p w14:paraId="69DBA340" w14:textId="77777777" w:rsidR="003A24CF" w:rsidRDefault="003A24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46310" w14:textId="77777777" w:rsidR="003A24CF" w:rsidRDefault="003A24CF" w:rsidP="00795AAC">
      <w:r>
        <w:separator/>
      </w:r>
    </w:p>
  </w:footnote>
  <w:footnote w:type="continuationSeparator" w:id="0">
    <w:p w14:paraId="64665F85" w14:textId="77777777" w:rsidR="003A24CF" w:rsidRDefault="003A24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3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sZ8ykMfumN8dCNslG3bIGLgsSLl7/b35LKmRBgJzsGs=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RjDUDqLjvSUll2Xs12hq1w9zyjq4Wh/t6Lpn95+r6NI=</DigestValue>
    </Reference>
  </SignedInfo>
  <SignatureValue>LAl0dSFS0I/WiZhTYOhG5cfVpTqWLtlxEQnXmwAAzjkCeCBlhs8kntnXyjxTXr4xwXZDzeD3f4rg
vGDiTsOR4PfmBOGoaoFwKJynjSVr49ZfjLBdjpQlMGhR2LVTqebf5c5FYTchdcEqgkb9twIuOA92
4IHSCwJd0cppvDWRYqzMOe6NW47sr8c0qj4AM4cfh7iEt11i/tmm1TkCmbT1Rx2NUXQZcZPNBQOs
QvwnnEsyWV1laPDUHVeXsXt/ZARPYz5V6Y6e5nDJB2USPJdRy+UP8h1FCIT5ncaPc5RfDzmVLFmf
eB6ZQVHwWHEdgDQmXuPDzzc0rR+ETK43IJ/9Ww==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+9ry+DA/ZiaRiJfZJ63Lg95Z5iJ5IAbadj6ixa1LIy0=</DigestValue>
      </Reference>
      <Reference URI="/word/document.xml?ContentType=application/vnd.openxmlformats-officedocument.wordprocessingml.document.main+xml">
        <DigestMethod Algorithm="http://www.w3.org/2001/04/xmlenc#sha256"/>
        <DigestValue>bxnvkgN6OmIHJAwy+dLuvWdDH6PQsATTYQt4+VQ2ol8=</DigestValue>
      </Reference>
      <Reference URI="/word/endnotes.xml?ContentType=application/vnd.openxmlformats-officedocument.wordprocessingml.endnotes+xml">
        <DigestMethod Algorithm="http://www.w3.org/2001/04/xmlenc#sha256"/>
        <DigestValue>gKpSeJZH3xiznmmYM9UZRE9m+e0tzSHbUMdOKdGMDnU=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jMDlBtqBu5Qe+qAs+v12W8/2ZZXgv2kVkXr/WyJGmsU=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EvxsAiPPvQEAtOpnk2fAXQ5cHufGiOn49YDl3ad7Tlg=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2022-04-28T13:01:31Z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2022-04-28T13:01:31Z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A69A7-1793-4B4A-AA11-FB83A549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42</cp:revision>
  <cp:lastPrinted>2022-02-22T11:35:00Z</cp:lastPrinted>
  <dcterms:created xsi:type="dcterms:W3CDTF">2021-09-14T05:18:00Z</dcterms:created>
  <dcterms:modified xsi:type="dcterms:W3CDTF">2022-04-28T13:01:00Z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