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3C48B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E5F50">
        <w:rPr>
          <w:rFonts w:ascii="Garamond" w:hAnsi="Garamond"/>
          <w:sz w:val="24"/>
          <w:szCs w:val="24"/>
        </w:rPr>
        <w:t>4</w:t>
      </w:r>
      <w:r w:rsidR="00367DAB">
        <w:rPr>
          <w:rFonts w:ascii="Garamond" w:hAnsi="Garamond"/>
          <w:sz w:val="24"/>
          <w:szCs w:val="24"/>
        </w:rPr>
        <w:t>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2BED11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67DAB" w:rsidRPr="00367DA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https://zakazky.zcu.cz/contract_display_5233.html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5C6807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E5F50">
        <w:rPr>
          <w:rFonts w:ascii="Garamond" w:hAnsi="Garamond" w:cs="Arial"/>
          <w:sz w:val="22"/>
          <w:szCs w:val="22"/>
        </w:rPr>
        <w:t>0</w:t>
      </w:r>
      <w:r w:rsidR="00367DAB">
        <w:rPr>
          <w:rFonts w:ascii="Garamond" w:hAnsi="Garamond" w:cs="Arial"/>
          <w:sz w:val="22"/>
          <w:szCs w:val="22"/>
        </w:rPr>
        <w:t>9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E5F50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88678" w14:textId="77777777" w:rsidR="003A24CF" w:rsidRDefault="003A24CF" w:rsidP="00795AAC">
      <w:r>
        <w:separator/>
      </w:r>
    </w:p>
  </w:endnote>
  <w:endnote w:type="continuationSeparator" w:id="0">
    <w:p w14:paraId="69DBA340" w14:textId="77777777" w:rsidR="003A24CF" w:rsidRDefault="003A24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46310" w14:textId="77777777" w:rsidR="003A24CF" w:rsidRDefault="003A24CF" w:rsidP="00795AAC">
      <w:r>
        <w:separator/>
      </w:r>
    </w:p>
  </w:footnote>
  <w:footnote w:type="continuationSeparator" w:id="0">
    <w:p w14:paraId="64665F85" w14:textId="77777777" w:rsidR="003A24CF" w:rsidRDefault="003A24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3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TtzvsS2udXq2fve1GUdCmAzxMBrRvUwDCLQTS7F4oCA=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P52XpjdaQBNRyOSegi83yPwKDrL4WX8jvGq/qoXZ80Y=</DigestValue>
    </Reference>
  </SignedInfo>
  <SignatureValue>u4XCSEeOqPM5ISt/xBtz9umzNKqKJ9Z6A/Wy2QmFImZpVg1E3mbSHZVW2GBn4pEqP/QzNytleWJ6
Uz/qv8A2MCJLwAjDy08Xho2qE5YKsXQsmIc93FN9hcE8e+FgFDxTj01L9xstV32BOgE1xLYS0rG1
WdU994CqT9IecELhFJY1y+jR/74QIIjf+zhaP+IrOvZm9mAcO3BwZbOxhonv+5fqLiDnxi4FGKQT
pbg3kfX+8f1+KMP/GcOO9l36uEXLA+gYxfsNyMRBJvQ2PmB/JckEaFp7czOu6T/sUBSzkjWc9/Mx
viIza1wfUqFlY9NnzgI1ITeVv4QBikJdKlkWBA==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vZbrkpVcpEXqMAUN3X173h+ZHawmLtv/xwNLZLFhP5A=</DigestValue>
      </Reference>
      <Reference URI="/word/document.xml?ContentType=application/vnd.openxmlformats-officedocument.wordprocessingml.document.main+xml">
        <DigestMethod Algorithm="http://www.w3.org/2001/04/xmlenc#sha256"/>
        <DigestValue>T7kGWdcCog3V7c+P2abP0bVx6zQxu6HJvfpT5pLdisg=</DigestValue>
      </Reference>
      <Reference URI="/word/endnotes.xml?ContentType=application/vnd.openxmlformats-officedocument.wordprocessingml.endnotes+xml">
        <DigestMethod Algorithm="http://www.w3.org/2001/04/xmlenc#sha256"/>
        <DigestValue>gKpSeJZH3xiznmmYM9UZRE9m+e0tzSHbUMdOKdGMDnU=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jMDlBtqBu5Qe+qAs+v12W8/2ZZXgv2kVkXr/WyJGmsU=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VjdWK8TedpE+XfOT6D1Kwi0L++zfkCg/QOSLb0UIOEo=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2022-04-28T08:20:10Z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2022-04-28T08:20:10Z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05E4B-FA4A-4BF2-A38E-AB10521D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41</cp:revision>
  <cp:lastPrinted>2022-02-22T11:35:00Z</cp:lastPrinted>
  <dcterms:created xsi:type="dcterms:W3CDTF">2021-09-14T05:18:00Z</dcterms:created>
  <dcterms:modified xsi:type="dcterms:W3CDTF">2022-04-28T08:20:00Z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