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532857F"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20FB1">
        <w:rPr>
          <w:rFonts w:ascii="Garamond" w:hAnsi="Garamond" w:cs="Arial"/>
          <w:b/>
          <w:bCs/>
          <w:sz w:val="28"/>
          <w:szCs w:val="28"/>
        </w:rPr>
        <w:t>0</w:t>
      </w:r>
      <w:r w:rsidR="00184BE2">
        <w:rPr>
          <w:rFonts w:ascii="Garamond" w:hAnsi="Garamond" w:cs="Arial"/>
          <w:b/>
          <w:bCs/>
          <w:sz w:val="28"/>
          <w:szCs w:val="28"/>
        </w:rPr>
        <w:t>7</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36161FA"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3E1969">
        <w:rPr>
          <w:rFonts w:ascii="Garamond" w:hAnsi="Garamond" w:cs="Palatino Linotype"/>
          <w:color w:val="000000"/>
          <w:sz w:val="20"/>
          <w:szCs w:val="20"/>
        </w:rPr>
        <w:t>1</w:t>
      </w:r>
      <w:r w:rsidR="00184BE2">
        <w:rPr>
          <w:rFonts w:ascii="Garamond" w:hAnsi="Garamond" w:cs="Palatino Linotype"/>
          <w:color w:val="000000"/>
          <w:sz w:val="20"/>
          <w:szCs w:val="20"/>
        </w:rPr>
        <w:t>56</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DOP</w:t>
      </w:r>
      <w:bookmarkStart w:id="0" w:name="_GoBack"/>
      <w:bookmarkEnd w:id="0"/>
      <w:r w:rsidR="002D57EA" w:rsidRPr="00BE48B3">
        <w:rPr>
          <w:rFonts w:ascii="Garamond" w:hAnsi="Garamond" w:cs="Arial"/>
          <w:sz w:val="20"/>
          <w:szCs w:val="20"/>
          <w:highlight w:val="yellow"/>
        </w:rPr>
        <w:t xml:space="preserve">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6897C" w14:textId="77777777" w:rsidR="006E3808" w:rsidRDefault="006E3808" w:rsidP="001B2927">
      <w:pPr>
        <w:spacing w:after="0" w:line="240" w:lineRule="auto"/>
      </w:pPr>
      <w:r>
        <w:separator/>
      </w:r>
    </w:p>
  </w:endnote>
  <w:endnote w:type="continuationSeparator" w:id="0">
    <w:p w14:paraId="0A1B5C1B" w14:textId="77777777" w:rsidR="006E3808" w:rsidRDefault="006E380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C317EB" w14:textId="77777777" w:rsidR="006E3808" w:rsidRDefault="006E3808" w:rsidP="001B2927">
      <w:pPr>
        <w:spacing w:after="0" w:line="240" w:lineRule="auto"/>
      </w:pPr>
      <w:r>
        <w:separator/>
      </w:r>
    </w:p>
  </w:footnote>
  <w:footnote w:type="continuationSeparator" w:id="0">
    <w:p w14:paraId="1327BA8F" w14:textId="77777777" w:rsidR="006E3808" w:rsidRDefault="006E3808"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FADB80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3E1969">
      <w:rPr>
        <w:rFonts w:ascii="Garamond" w:hAnsi="Garamond" w:cs="Palatino Linotype"/>
        <w:color w:val="000000"/>
      </w:rPr>
      <w:t>1</w:t>
    </w:r>
    <w:r w:rsidR="00184BE2">
      <w:rPr>
        <w:rFonts w:ascii="Garamond" w:hAnsi="Garamond" w:cs="Palatino Linotype"/>
        <w:color w:val="000000"/>
      </w:rPr>
      <w:t>56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kQ/imW91aPYlmGCpp+n8sGYii9ETRtwysJEDTzUqh0NSlyMzJxgDt7YEuZnY1e0Qc7PV+PwCEU1D7/8bAowPag==" w:salt="W8ouSoERAS4bncVDBgiF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021A1-7628-4FD0-9407-664A24508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34</cp:revision>
  <cp:lastPrinted>2014-05-16T09:23:00Z</cp:lastPrinted>
  <dcterms:created xsi:type="dcterms:W3CDTF">2021-10-21T06:58:00Z</dcterms:created>
  <dcterms:modified xsi:type="dcterms:W3CDTF">2022-04-20T07:23:00Z</dcterms:modified>
</cp:coreProperties>
</file>