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DE22C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77A16">
        <w:rPr>
          <w:rFonts w:ascii="Garamond" w:hAnsi="Garamond"/>
          <w:sz w:val="24"/>
          <w:szCs w:val="24"/>
        </w:rPr>
        <w:t>3</w:t>
      </w:r>
      <w:r w:rsidR="005C077A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DE977C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C077A" w:rsidRPr="005C077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https://zakazky.zcu.cz/contract_display_5205.html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1964B9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2</w:t>
      </w:r>
      <w:r w:rsidR="00DE1932">
        <w:rPr>
          <w:rFonts w:ascii="Garamond" w:hAnsi="Garamond" w:cs="Arial"/>
          <w:sz w:val="22"/>
          <w:szCs w:val="22"/>
        </w:rPr>
        <w:t>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5C077A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88678" w14:textId="77777777" w:rsidR="003A24CF" w:rsidRDefault="003A24CF" w:rsidP="00795AAC">
      <w:r>
        <w:separator/>
      </w:r>
    </w:p>
  </w:endnote>
  <w:endnote w:type="continuationSeparator" w:id="0">
    <w:p w14:paraId="69DBA340" w14:textId="77777777" w:rsidR="003A24CF" w:rsidRDefault="003A24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46310" w14:textId="77777777" w:rsidR="003A24CF" w:rsidRDefault="003A24CF" w:rsidP="00795AAC">
      <w:r>
        <w:separator/>
      </w:r>
    </w:p>
  </w:footnote>
  <w:footnote w:type="continuationSeparator" w:id="0">
    <w:p w14:paraId="64665F85" w14:textId="77777777" w:rsidR="003A24CF" w:rsidRDefault="003A24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0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/YMtxDlIlQyBsWXblIsm/FF1fue2PlSq8zYb/+CR1ec=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J0s+o6HgRgXcFY7fRM/9X8maBhvW6G4HMgs+8lulk6U=</DigestValue>
    </Reference>
  </SignedInfo>
  <SignatureValue>wPMDlJ8I14VeVTK/+VKh1HHkEeKUBplHcuKI1+HkeL5TPhj3kxCzfBaXP+hcMn6fCrcGmj5xPOob
hejSzpXgGRywqFg8q+B7vE6+yNG8cw85HX2aiBuZXUU2bmED5bSPci5dyfDqI9RkrC06hsCsEN5O
EPuV567u7P5pyx10jbdypf4fS6aN6nt81s/dm/Yo1sLpaq2iUFGc/dHipPKycLE9vnozp02kC1TX
YCOXd/4p619++GZh7RACGmoeg+xZYvMsaz7/DCLocNdRnjBUSIExtwgDAWhHekBki+a0bP0GMWD5
lADaw/9M2TSe2Yq8Jo44TZ4ymOnlan5xRoYUXg==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o6CJuUyHSe2C+BqM8Yb3Z7My8ODwRyFKHxZaMLRpHWs=</DigestValue>
      </Reference>
      <Reference URI="/word/document.xml?ContentType=application/vnd.openxmlformats-officedocument.wordprocessingml.document.main+xml">
        <DigestMethod Algorithm="http://www.w3.org/2001/04/xmlenc#sha256"/>
        <DigestValue>W/+0YhXYv8QbQq1I/qIj3ySDNq7f+XZ1aPj/cqAF8Sw=</DigestValue>
      </Reference>
      <Reference URI="/word/endnotes.xml?ContentType=application/vnd.openxmlformats-officedocument.wordprocessingml.endnotes+xml">
        <DigestMethod Algorithm="http://www.w3.org/2001/04/xmlenc#sha256"/>
        <DigestValue>gKpSeJZH3xiznmmYM9UZRE9m+e0tzSHbUMdOKdGMDnU=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jMDlBtqBu5Qe+qAs+v12W8/2ZZXgv2kVkXr/WyJGmsU=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wIHx6p/LS5Vn4SPlzpZaWXocmStO4Hwp08kyTwJjiuk=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2022-04-08T11:33:40Z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2022-04-08T11:33:40Z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B2ABF-6D47-4FCF-B720-2372E2CD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39</cp:revision>
  <cp:lastPrinted>2022-02-22T11:35:00Z</cp:lastPrinted>
  <dcterms:created xsi:type="dcterms:W3CDTF">2021-09-14T05:18:00Z</dcterms:created>
  <dcterms:modified xsi:type="dcterms:W3CDTF">2022-04-08T11:33:00Z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