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A4EB669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AB1227">
        <w:rPr>
          <w:rFonts w:ascii="Garamond" w:hAnsi="Garamond"/>
          <w:sz w:val="24"/>
          <w:szCs w:val="24"/>
        </w:rPr>
        <w:t>0</w:t>
      </w:r>
      <w:r w:rsidR="00577A16">
        <w:rPr>
          <w:rFonts w:ascii="Garamond" w:hAnsi="Garamond"/>
          <w:sz w:val="24"/>
          <w:szCs w:val="24"/>
        </w:rPr>
        <w:t>3</w:t>
      </w:r>
      <w:r w:rsidR="00DE1932">
        <w:rPr>
          <w:rFonts w:ascii="Garamond" w:hAnsi="Garamond"/>
          <w:sz w:val="24"/>
          <w:szCs w:val="24"/>
        </w:rPr>
        <w:t>8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54AB8025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A93571" w:rsidRPr="00A93571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</w:t>
        </w:r>
        <w:r w:rsidR="00DE1932">
          <w:rPr>
            <w:rStyle w:val="Hypertextovodkaz"/>
            <w:rFonts w:ascii="Garamond" w:hAnsi="Garamond" w:cs="Arial"/>
            <w:sz w:val="22"/>
            <w:szCs w:val="22"/>
          </w:rPr>
          <w:t>204</w:t>
        </w:r>
        <w:r w:rsidR="00A93571" w:rsidRPr="00A93571">
          <w:rPr>
            <w:rStyle w:val="Hypertextovodkaz"/>
            <w:rFonts w:ascii="Garamond" w:hAnsi="Garamond" w:cs="Arial"/>
            <w:sz w:val="22"/>
            <w:szCs w:val="22"/>
          </w:rPr>
          <w:t>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  <w:bookmarkStart w:id="1" w:name="_GoBack"/>
      <w:bookmarkEnd w:id="1"/>
    </w:p>
    <w:p w14:paraId="6B26D401" w14:textId="43EB7D6C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2C5AD8">
        <w:rPr>
          <w:rFonts w:ascii="Garamond" w:hAnsi="Garamond" w:cs="Arial"/>
          <w:sz w:val="22"/>
          <w:szCs w:val="22"/>
        </w:rPr>
        <w:t>2</w:t>
      </w:r>
      <w:r w:rsidR="00DE1932">
        <w:rPr>
          <w:rFonts w:ascii="Garamond" w:hAnsi="Garamond" w:cs="Arial"/>
          <w:sz w:val="22"/>
          <w:szCs w:val="22"/>
        </w:rPr>
        <w:t>1</w:t>
      </w:r>
      <w:r w:rsidR="003D50A4" w:rsidRPr="007544CF">
        <w:rPr>
          <w:rFonts w:ascii="Garamond" w:hAnsi="Garamond" w:cs="Arial"/>
          <w:sz w:val="22"/>
          <w:szCs w:val="22"/>
        </w:rPr>
        <w:t>.</w:t>
      </w:r>
      <w:r w:rsidR="00E46993">
        <w:rPr>
          <w:rFonts w:ascii="Garamond" w:hAnsi="Garamond" w:cs="Arial"/>
          <w:sz w:val="22"/>
          <w:szCs w:val="22"/>
        </w:rPr>
        <w:t>04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2C5AD8">
        <w:rPr>
          <w:rFonts w:ascii="Garamond" w:hAnsi="Garamond" w:cs="Arial"/>
          <w:sz w:val="22"/>
          <w:szCs w:val="22"/>
        </w:rPr>
        <w:t>09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r w:rsidR="00DE1932">
        <w:rPr>
          <w:rFonts w:ascii="Garamond" w:hAnsi="Garamond" w:cs="Arial"/>
          <w:sz w:val="22"/>
          <w:szCs w:val="22"/>
        </w:rPr>
        <w:t>00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09F98D" w14:textId="77777777" w:rsidR="005E198B" w:rsidRDefault="005E198B" w:rsidP="00795AAC">
      <w:r>
        <w:separator/>
      </w:r>
    </w:p>
  </w:endnote>
  <w:endnote w:type="continuationSeparator" w:id="0">
    <w:p w14:paraId="7D6D48D9" w14:textId="77777777" w:rsidR="005E198B" w:rsidRDefault="005E198B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72D000E" w:rsidR="00AD69FB" w:rsidRPr="00EB6175" w:rsidRDefault="00AD69FB" w:rsidP="000C1F95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5C7634" w14:textId="77777777" w:rsidR="005E198B" w:rsidRDefault="005E198B" w:rsidP="00795AAC">
      <w:r>
        <w:separator/>
      </w:r>
    </w:p>
  </w:footnote>
  <w:footnote w:type="continuationSeparator" w:id="0">
    <w:p w14:paraId="0049D686" w14:textId="77777777" w:rsidR="005E198B" w:rsidRDefault="005E198B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A6AD8"/>
    <w:rsid w:val="002B026E"/>
    <w:rsid w:val="002B1F00"/>
    <w:rsid w:val="002B4A7E"/>
    <w:rsid w:val="002B59B9"/>
    <w:rsid w:val="002C475A"/>
    <w:rsid w:val="002C4C68"/>
    <w:rsid w:val="002C5AD8"/>
    <w:rsid w:val="002C69A1"/>
    <w:rsid w:val="002C7593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80881"/>
    <w:rsid w:val="00383EFA"/>
    <w:rsid w:val="00394CD4"/>
    <w:rsid w:val="00396BED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62139"/>
    <w:rsid w:val="00464BB4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2D1"/>
    <w:rsid w:val="00563457"/>
    <w:rsid w:val="00565DB8"/>
    <w:rsid w:val="00571557"/>
    <w:rsid w:val="00577A16"/>
    <w:rsid w:val="00592FF9"/>
    <w:rsid w:val="00596C39"/>
    <w:rsid w:val="005A0DEB"/>
    <w:rsid w:val="005A46CD"/>
    <w:rsid w:val="005A575C"/>
    <w:rsid w:val="005C01F9"/>
    <w:rsid w:val="005C72D9"/>
    <w:rsid w:val="005E198B"/>
    <w:rsid w:val="005E1AA8"/>
    <w:rsid w:val="005E2BAD"/>
    <w:rsid w:val="005E599C"/>
    <w:rsid w:val="005F0AD3"/>
    <w:rsid w:val="00611EDF"/>
    <w:rsid w:val="006123D3"/>
    <w:rsid w:val="006135F9"/>
    <w:rsid w:val="0061618C"/>
    <w:rsid w:val="00617021"/>
    <w:rsid w:val="0064030C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44CF"/>
    <w:rsid w:val="00757EB6"/>
    <w:rsid w:val="00763198"/>
    <w:rsid w:val="007706A8"/>
    <w:rsid w:val="00776B92"/>
    <w:rsid w:val="00780026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8009FE"/>
    <w:rsid w:val="00800FB4"/>
    <w:rsid w:val="00806A0E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3B62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80B6D"/>
    <w:rsid w:val="00B92754"/>
    <w:rsid w:val="00B94B93"/>
    <w:rsid w:val="00BA2E0E"/>
    <w:rsid w:val="00BA36B4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14CD2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7497E"/>
    <w:rsid w:val="00D81325"/>
    <w:rsid w:val="00D920BC"/>
    <w:rsid w:val="00D9272D"/>
    <w:rsid w:val="00D947C5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932"/>
    <w:rsid w:val="00DE1BD2"/>
    <w:rsid w:val="00DE4940"/>
    <w:rsid w:val="00DF16B0"/>
    <w:rsid w:val="00DF3053"/>
    <w:rsid w:val="00DF35C1"/>
    <w:rsid w:val="00E01B4D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E6E9C"/>
    <w:rsid w:val="00EF4959"/>
    <w:rsid w:val="00F033C6"/>
    <w:rsid w:val="00F0543A"/>
    <w:rsid w:val="00F07617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197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Ikx7qfIEimbZ73FsDNOv9FVk4JhrE51QWUmFFhfhwvY=</DigestValue>
    </Reference>
    <Reference Type="http://www.w3.org/2000/09/xmldsig#Object" URI="#idOfficeObject">
      <DigestMethod Algorithm="http://www.w3.org/2001/04/xmlenc#sha256"/>
      <DigestValue>/DWRSJMGkct8O2BEw1OinEyfh36qyXWiljIznBBdi0k=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FhCLGHeAwXBWbtCCFn2FotTVijg5R/rASPkabaEm1ow=</DigestValue>
    </Reference>
  </SignedInfo>
  <SignatureValue>lCoZehsYa6jAgu3ALDhXTqeREn6/UxBXCfnP/9vSjR9C/pWuIrwdVyGoqTgKHlfo83jtC7K4yulA
8l1IZDdc+ndmWrbVt1VVTzW0Sdu+S+qjIH6Zne2JVjn3IH1bVCbkiucAhOFgpxbGU7YukCq5rLjg
g3XblQJA0/FAGlrMj9XjIAgli1SnGbBKPbZX5fTtDLCpFiykVzxrxMKYop4v6bYfEvqTrCtcp9mf
8w3dH2jMaQT/JOV1rMzD3qpkHz7SaG6CSCeKShyQylOr7gZTQM5jIKXF++LmDGHNhdQKlZp47QCR
7FfbP5cGmRKuzi9lsB6eOftG+yFr319PMj/gBQ==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RCEzifdLZIH6wQ0S9zCWqxcgXTJvmBGc6Mrt4fGNv2U=</DigestValue>
      </Reference>
      <Reference URI="/word/document.xml?ContentType=application/vnd.openxmlformats-officedocument.wordprocessingml.document.main+xml">
        <DigestMethod Algorithm="http://www.w3.org/2001/04/xmlenc#sha256"/>
        <DigestValue>nrBjdrtcY/bShPnbT/usTGVuBRUE/vuF5huO5BlyPmQ=</DigestValue>
      </Reference>
      <Reference URI="/word/endnotes.xml?ContentType=application/vnd.openxmlformats-officedocument.wordprocessingml.endnotes+xml">
        <DigestMethod Algorithm="http://www.w3.org/2001/04/xmlenc#sha256"/>
        <DigestValue>R0SdggDv2qr9zgQF1zdDFPdgln/uCwvdtgMT9uN3a5g=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eO8PpR31PqDu1LUzEDYOSiKCizUvOE3byxloliaGBOc=</DigestValue>
      </Reference>
      <Reference URI="/word/footnotes.xml?ContentType=application/vnd.openxmlformats-officedocument.wordprocessingml.footnotes+xml">
        <DigestMethod Algorithm="http://www.w3.org/2001/04/xmlenc#sha256"/>
        <DigestValue>EiZHTVLmPOUiaj4QB7LrquYj7SDZLyEYzwUNS9D/B2Y=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Up9J8RiVBsd27vPifSwph+Vl+PHFZAV9056YF/3kfIA=</DigestValue>
      </Reference>
      <Reference URI="/word/styles.xml?ContentType=application/vnd.openxmlformats-officedocument.wordprocessingml.styles+xml">
        <DigestMethod Algorithm="http://www.w3.org/2001/04/xmlenc#sha256"/>
        <DigestValue>6J5+ZchP7rzToksAMIO/zxQsiGZuklnKdSAOgp/yOSk=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2022-04-08T11:22:28Z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16.0.10384/14</OfficeVersion>
          <ApplicationVersion>16.0.10384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2022-04-08T11:22:28Z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EEC3AF-1078-4846-8CF3-838793526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38</cp:revision>
  <cp:lastPrinted>2022-02-22T11:35:00Z</cp:lastPrinted>
  <dcterms:created xsi:type="dcterms:W3CDTF">2021-09-14T05:18:00Z</dcterms:created>
  <dcterms:modified xsi:type="dcterms:W3CDTF">2022-04-08T11:22:00Z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