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FEB554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577A16">
        <w:rPr>
          <w:rFonts w:ascii="Garamond" w:hAnsi="Garamond"/>
          <w:sz w:val="24"/>
          <w:szCs w:val="24"/>
        </w:rPr>
        <w:t>3</w:t>
      </w:r>
      <w:r w:rsidR="002C5AD8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2339DF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C5AD8" w:rsidRPr="002C5AD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https://zakazky.zcu.cz/contract_display_5200.html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050F9C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20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0C2DB0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  <w:bookmarkStart w:id="17" w:name="_GoBack"/>
      <w:bookmarkEnd w:id="17"/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CF772" w14:textId="77777777" w:rsidR="00E40A44" w:rsidRDefault="00E40A44" w:rsidP="00795AAC">
      <w:r>
        <w:separator/>
      </w:r>
    </w:p>
  </w:endnote>
  <w:endnote w:type="continuationSeparator" w:id="0">
    <w:p w14:paraId="0A3BCB7C" w14:textId="77777777" w:rsidR="00E40A44" w:rsidRDefault="00E40A4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8C228" w14:textId="77777777" w:rsidR="00E40A44" w:rsidRDefault="00E40A44" w:rsidP="00795AAC">
      <w:r>
        <w:separator/>
      </w:r>
    </w:p>
  </w:footnote>
  <w:footnote w:type="continuationSeparator" w:id="0">
    <w:p w14:paraId="5F54F3C2" w14:textId="77777777" w:rsidR="00E40A44" w:rsidRDefault="00E40A4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0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eyHGU7JGl+daCkHju7Y3jIT9Lzd146c49bwj/TuV8GU=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aoMuJsAdbb5MfIkXI6cv2c67jm3NDu8BrCwmuZDDKes=</DigestValue>
    </Reference>
  </SignedInfo>
  <SignatureValue>LormJTdKpkkuxAi4AhObJC2F96j09NWDh1w/MUVUeBdegs9gzELE+g0NRrZo//65JmIHeH4V306c
NcI5g2low4LrzRAOeSlKuJ2ILdkUzpmPu5XFqwXRPYXZx4XSd/rBCsmR6VUmrSmaf/qzpiqY7aF3
TkVSszXk5VKf3fVZoia/C48JpVHSMnSLHyvZVyvZxNviNsiszRM7uMXk5axSCJmT4cWpkhEszPc0
jySClx0VFkWCuEtz3FEZAmsTmpzqdqPKEHFInW/f7QgNVpxjDl2mtwFQAPOKAQQ+qaRjhI2BlnW3
NbnauF0FUR14eKkuWyAdyPFpJ+u9iGyTZrM94g==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jT/IqQIUNDzHbXEJ/kJ7mpW6wkGMus4GoupPaRDoNVI=</DigestValue>
      </Reference>
      <Reference URI="/word/document.xml?ContentType=application/vnd.openxmlformats-officedocument.wordprocessingml.document.main+xml">
        <DigestMethod Algorithm="http://www.w3.org/2001/04/xmlenc#sha256"/>
        <DigestValue>eC8yU1EdYfcBkIeGgnCRsfP/CCnNdhgXDPcWngZ7Ntw=</DigestValue>
      </Reference>
      <Reference URI="/word/endnotes.xml?ContentType=application/vnd.openxmlformats-officedocument.wordprocessingml.endnotes+xml">
        <DigestMethod Algorithm="http://www.w3.org/2001/04/xmlenc#sha256"/>
        <DigestValue>LJd0/MhkNHDrjofz31z9v8FAi4nctcQv7IMKN0BlpDQ=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71boZ8OKu6Wa8wwqyE5LsHsmnAuqYJa3iSQS8LOmW8g=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DYFUCj99Fu51GIfhjLnXTVcpjTyT/DSH4k6oRGfCp4w=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2022-04-07T07:42:16Z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2022-04-07T07:42:16Z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D275C-9D8A-454B-85A6-F40ECE759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36</cp:revision>
  <cp:lastPrinted>2022-02-22T11:35:00Z</cp:lastPrinted>
  <dcterms:created xsi:type="dcterms:W3CDTF">2021-09-14T05:18:00Z</dcterms:created>
  <dcterms:modified xsi:type="dcterms:W3CDTF">2022-04-07T07:42:00Z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