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1EC41C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FA4727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77A16" w:rsidRPr="00577A1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C7B7B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6993">
        <w:rPr>
          <w:rFonts w:ascii="Garamond" w:hAnsi="Garamond" w:cs="Arial"/>
          <w:sz w:val="22"/>
          <w:szCs w:val="22"/>
        </w:rPr>
        <w:t>11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7617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577A16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7D146" w14:textId="77777777" w:rsidR="0020599F" w:rsidRDefault="0020599F" w:rsidP="00795AAC">
      <w:r>
        <w:separator/>
      </w:r>
    </w:p>
  </w:endnote>
  <w:endnote w:type="continuationSeparator" w:id="0">
    <w:p w14:paraId="00AEEE46" w14:textId="77777777" w:rsidR="0020599F" w:rsidRDefault="0020599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747CD" w14:textId="77777777" w:rsidR="0020599F" w:rsidRDefault="0020599F" w:rsidP="00795AAC">
      <w:r>
        <w:separator/>
      </w:r>
    </w:p>
  </w:footnote>
  <w:footnote w:type="continuationSeparator" w:id="0">
    <w:p w14:paraId="5D0B5EE8" w14:textId="77777777" w:rsidR="0020599F" w:rsidRDefault="0020599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kAei0zp4xc6tR8uR5SEIQj7u6ewUpHoux9oBvXyoDmU=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Ailx9eVCF0F7JBifUROHLpeZg76v0DIHs+XViQrupog=</DigestValue>
    </Reference>
  </SignedInfo>
  <SignatureValue>q638aKV4eEn7cTcJBDqT44cbUGU7NmKwWP4jRI0OEEeD1i0M3djLC7gXpUBpQsyNKE+BGk0dBmFX
rYXRGq78jdebXKVwFa4ITkAuBGLdu5YBEOz6eHi/RRlHP5NjOhcSL0dV/hcXd4eHnaPsCpZIrkvW
SrOHhpjJFE4mSAct21hRgrzYzyR9DSCaNKm/pq69DVtXZs8RicPZCDxRcuEvaKiV2f8O/dmrkUAj
wyBil8UY3kXmlmy6j++6GycWrSNYyz76kq3fvVtw1ue5Znpb1B1FI6IuyQTXFtofbZCmanbxcsjJ
Fpbz8lFYWles/omxKjSzr2IP9W20z66rz0DcQg==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TYczAzSMAGHKU2g/eX6A00sY/mZ6dsz3NaUfx8QYeVw=</DigestValue>
      </Reference>
      <Reference URI="/word/document.xml?ContentType=application/vnd.openxmlformats-officedocument.wordprocessingml.document.main+xml">
        <DigestMethod Algorithm="http://www.w3.org/2001/04/xmlenc#sha256"/>
        <DigestValue>gvakjq4nwDHoD9LoXPeaV8Igt5Ipt0lMzezIriNM7R4=</DigestValue>
      </Reference>
      <Reference URI="/word/endnotes.xml?ContentType=application/vnd.openxmlformats-officedocument.wordprocessingml.endnotes+xml">
        <DigestMethod Algorithm="http://www.w3.org/2001/04/xmlenc#sha256"/>
        <DigestValue>a5IgoHpMbzt230DjrvAftviQVlUhvcitJFnNlONzjIU=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FSM2XlKY8e6388DEXY7Aigg8y1wDPA+Pp5OVHPYGEJA=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aRvabU/vBLmxyHOZiN8FQtIgVvidwE6jVJ2ZNreeM+U=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2022-03-29T12:22:45Z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2022-03-29T12:22:45Z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CA6B5-918E-41CD-9C40-95ADAC0D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2022-02-22T11:35:00Z</cp:lastPrinted>
  <dcterms:created xsi:type="dcterms:W3CDTF">2021-09-14T05:18:00Z</dcterms:created>
  <dcterms:modified xsi:type="dcterms:W3CDTF">2022-03-29T12:22:00Z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