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B3FFB18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9F731A">
        <w:rPr>
          <w:rFonts w:ascii="Garamond" w:hAnsi="Garamond"/>
          <w:sz w:val="24"/>
          <w:szCs w:val="24"/>
        </w:rPr>
        <w:t>2</w:t>
      </w:r>
      <w:r w:rsidR="00E46993">
        <w:rPr>
          <w:rFonts w:ascii="Garamond" w:hAnsi="Garamond"/>
          <w:sz w:val="24"/>
          <w:szCs w:val="24"/>
        </w:rPr>
        <w:t>7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00908A4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46993" w:rsidRPr="00E4699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https://zakazky.zcu.cz/contract_display_5181.html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D1AE60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46993">
        <w:rPr>
          <w:rFonts w:ascii="Garamond" w:hAnsi="Garamond" w:cs="Arial"/>
          <w:sz w:val="22"/>
          <w:szCs w:val="22"/>
        </w:rPr>
        <w:t>11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</w:t>
      </w:r>
      <w:r w:rsidR="00E46993">
        <w:rPr>
          <w:rFonts w:ascii="Garamond" w:hAnsi="Garamond" w:cs="Arial"/>
          <w:sz w:val="22"/>
          <w:szCs w:val="22"/>
        </w:rPr>
        <w:t>4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F07617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7B0985">
        <w:rPr>
          <w:rFonts w:ascii="Garamond" w:hAnsi="Garamond" w:cs="Arial"/>
          <w:sz w:val="22"/>
          <w:szCs w:val="22"/>
        </w:rPr>
        <w:t>0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D5232" w14:textId="77777777" w:rsidR="000D4AC6" w:rsidRDefault="000D4AC6" w:rsidP="00795AAC">
      <w:r>
        <w:separator/>
      </w:r>
    </w:p>
  </w:endnote>
  <w:endnote w:type="continuationSeparator" w:id="0">
    <w:p w14:paraId="1F6466BB" w14:textId="77777777" w:rsidR="000D4AC6" w:rsidRDefault="000D4AC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BE83C5" w14:textId="77777777" w:rsidR="000D4AC6" w:rsidRDefault="000D4AC6" w:rsidP="00795AAC">
      <w:r>
        <w:separator/>
      </w:r>
    </w:p>
  </w:footnote>
  <w:footnote w:type="continuationSeparator" w:id="0">
    <w:p w14:paraId="46CF1873" w14:textId="77777777" w:rsidR="000D4AC6" w:rsidRDefault="000D4AC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83EFA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6993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8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WNAh5UJ8eCanoegBAoo6Vhy7NlEEZNW8I0FYIIDCXk4=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NM2Z3uSHZ0eEFjOEfj11V2tiWht+Ovv09UMrpVFJ1TM=</DigestValue>
    </Reference>
  </SignedInfo>
  <SignatureValue>KkQcy1uYpesTXcCnXVbw/efr6eW1VOOkXjEyIOBDlF/O92NqOqMrx860r4/e/Yj1LDXHS6l33KdH
SUHbCDyZs8ON6/iFEsTvtmVftwnAlk5pdkp4pHwnbTk/j9ATrz93Fguumtt4EgoY4ampH/XalbEs
AVpv+aY2xn0CkPf+wL9kX5ioq59VwiNTRd9xnJ1haWYKEVcDst4qXQV+2M0bDkvVHVsciKXWcont
a7mDYeycqKnysUE6MwwwQ9gRq9CdU3L4RE2aQKtI9Llt4wAm8UJmMm++I1WoIial7re2FQvGSiRA
QIMFZZeHWu+BdDNBW4lT8+GZWhGcmBfuxlsxoQ==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b7rmY4qjWKw9fbBdX03GM7n6a7QH/qtMAiQFGhKCvyY=</DigestValue>
      </Reference>
      <Reference URI="/word/document.xml?ContentType=application/vnd.openxmlformats-officedocument.wordprocessingml.document.main+xml">
        <DigestMethod Algorithm="http://www.w3.org/2001/04/xmlenc#sha256"/>
        <DigestValue>40G/wIM3QYp80JkLnSXSHlOZbB6pDoUlfSWV+vIVmKA=</DigestValue>
      </Reference>
      <Reference URI="/word/endnotes.xml?ContentType=application/vnd.openxmlformats-officedocument.wordprocessingml.endnotes+xml">
        <DigestMethod Algorithm="http://www.w3.org/2001/04/xmlenc#sha256"/>
        <DigestValue>j6yXl5izELt9jAidxZ8jPrCpgStrBW37ZuAl0baCwHg=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abZ/HaqktAVQsQFjWVDPJCNBzHb9c2VMqM6A0/hpVEQ=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OXTC3rdPWu3s44+/dvKvEKYUcoZzhEMscw7Kv54yytQ=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2022-03-29T11:15:03Z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2022-03-29T11:15:03Z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E7DDA-F0CD-4CB1-AC8C-A3A027DE7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32</cp:revision>
  <cp:lastPrinted>2022-02-22T11:35:00Z</cp:lastPrinted>
  <dcterms:created xsi:type="dcterms:W3CDTF">2021-09-14T05:18:00Z</dcterms:created>
  <dcterms:modified xsi:type="dcterms:W3CDTF">2022-03-29T11:15:00Z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